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63F2" w14:textId="2246C4E8" w:rsidR="004A6B45" w:rsidRDefault="001E3A03" w:rsidP="00073DAA">
      <w:pPr>
        <w:jc w:val="right"/>
        <w:rPr>
          <w:b/>
          <w:bCs/>
        </w:rPr>
      </w:pPr>
      <w:r>
        <w:rPr>
          <w:noProof/>
          <w:lang w:eastAsia="it-IT"/>
        </w:rPr>
        <w:pict w14:anchorId="64722C61">
          <v:rect id="_x0000_s1026" style="position:absolute;left:0;text-align:left;margin-left:1.9pt;margin-top:-12.35pt;width:155.9pt;height:113.4pt;z-index:-251658752">
            <v:textbox style="mso-next-textbox:#_x0000_s1026">
              <w:txbxContent>
                <w:p w14:paraId="61198B71" w14:textId="1BDFF9E6" w:rsidR="00C456DF" w:rsidRDefault="00C456DF" w:rsidP="00C456DF">
                  <w:pPr>
                    <w:jc w:val="center"/>
                  </w:pPr>
                </w:p>
                <w:p w14:paraId="7A82A6C5" w14:textId="0144D8F1" w:rsidR="00C456DF" w:rsidRDefault="00C456DF" w:rsidP="00C456DF">
                  <w:pPr>
                    <w:jc w:val="center"/>
                  </w:pPr>
                </w:p>
                <w:p w14:paraId="49435551" w14:textId="77777777" w:rsidR="00C456DF" w:rsidRDefault="00C456DF" w:rsidP="00C456DF">
                  <w:pPr>
                    <w:jc w:val="center"/>
                  </w:pPr>
                </w:p>
                <w:p w14:paraId="626E19B4" w14:textId="3AE0E763" w:rsidR="00C456DF" w:rsidRPr="00C456DF" w:rsidRDefault="00C456DF" w:rsidP="00C456DF">
                  <w:pPr>
                    <w:jc w:val="center"/>
                    <w:rPr>
                      <w:i/>
                      <w:iCs/>
                    </w:rPr>
                  </w:pPr>
                  <w:r w:rsidRPr="00C456DF">
                    <w:rPr>
                      <w:i/>
                      <w:iCs/>
                    </w:rPr>
                    <w:t>Marco da bollo</w:t>
                  </w:r>
                </w:p>
                <w:p w14:paraId="4F920E88" w14:textId="21F4795F" w:rsidR="00C456DF" w:rsidRPr="00C456DF" w:rsidRDefault="00C456DF" w:rsidP="00C456DF">
                  <w:pPr>
                    <w:jc w:val="center"/>
                    <w:rPr>
                      <w:i/>
                      <w:iCs/>
                    </w:rPr>
                  </w:pPr>
                  <w:r w:rsidRPr="00C456DF">
                    <w:rPr>
                      <w:i/>
                      <w:iCs/>
                    </w:rPr>
                    <w:t>€ 16,00</w:t>
                  </w:r>
                </w:p>
              </w:txbxContent>
            </v:textbox>
          </v:rect>
        </w:pict>
      </w:r>
      <w:r w:rsidR="00073DAA">
        <w:rPr>
          <w:rFonts w:ascii="Arial" w:hAnsi="Arial" w:cs="Arial"/>
          <w:b/>
          <w:bCs/>
        </w:rPr>
        <w:t>ALLEGATO A</w:t>
      </w:r>
    </w:p>
    <w:p w14:paraId="780871D2" w14:textId="77777777" w:rsidR="004A6B45" w:rsidRDefault="004A6B45">
      <w:pPr>
        <w:autoSpaceDE w:val="0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14:paraId="77037FB8" w14:textId="7431E25E" w:rsidR="004A6B45" w:rsidRPr="00682A0D" w:rsidRDefault="00AB1F46">
      <w:pPr>
        <w:autoSpaceDE w:val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Sportello Unico per le</w:t>
      </w:r>
      <w:r w:rsidR="004A6B45">
        <w:rPr>
          <w:rFonts w:ascii="Arial" w:hAnsi="Arial" w:cs="Arial"/>
          <w:b/>
          <w:bCs/>
        </w:rPr>
        <w:t xml:space="preserve"> Attività Produttive</w:t>
      </w:r>
      <w:r w:rsidR="004A6B45" w:rsidRPr="00682A0D">
        <w:rPr>
          <w:rFonts w:ascii="Arial" w:hAnsi="Arial" w:cs="Arial"/>
          <w:b/>
          <w:bCs/>
        </w:rPr>
        <w:t xml:space="preserve">  </w:t>
      </w:r>
    </w:p>
    <w:p w14:paraId="5C47AE8D" w14:textId="16C2918D" w:rsidR="004A6B45" w:rsidRDefault="004A6B45">
      <w:pPr>
        <w:autoSpaceDE w:val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del Comune di </w:t>
      </w:r>
      <w:r w:rsidR="00C456DF">
        <w:rPr>
          <w:rFonts w:ascii="Arial" w:hAnsi="Arial" w:cs="Arial"/>
          <w:b/>
          <w:bCs/>
        </w:rPr>
        <w:t>Salemi</w:t>
      </w:r>
    </w:p>
    <w:p w14:paraId="4500490A" w14:textId="7466008C" w:rsidR="004A6B45" w:rsidRDefault="00C456DF">
      <w:pPr>
        <w:autoSpaceDE w:val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Via La Rocca n. 14</w:t>
      </w:r>
    </w:p>
    <w:p w14:paraId="36FEDB1A" w14:textId="44E752F9" w:rsidR="004A6B45" w:rsidRDefault="004A6B45">
      <w:pPr>
        <w:autoSpaceDE w:val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C456DF">
        <w:rPr>
          <w:rFonts w:ascii="Arial" w:hAnsi="Arial" w:cs="Arial"/>
          <w:b/>
          <w:bCs/>
        </w:rPr>
        <w:t>1018</w:t>
      </w:r>
      <w:r>
        <w:rPr>
          <w:rFonts w:ascii="Arial" w:hAnsi="Arial" w:cs="Arial"/>
          <w:b/>
          <w:bCs/>
        </w:rPr>
        <w:t xml:space="preserve"> </w:t>
      </w:r>
      <w:r w:rsidR="00C456DF">
        <w:rPr>
          <w:rFonts w:ascii="Arial" w:hAnsi="Arial" w:cs="Arial"/>
          <w:b/>
          <w:bCs/>
        </w:rPr>
        <w:t>Salemi (TP)</w:t>
      </w:r>
    </w:p>
    <w:p w14:paraId="6A283F72" w14:textId="77777777" w:rsidR="004A6B45" w:rsidRDefault="004A6B45">
      <w:pPr>
        <w:autoSpaceDE w:val="0"/>
        <w:rPr>
          <w:rFonts w:ascii="TimesNewRomanPSMT" w:hAnsi="TimesNewRomanPSMT" w:cs="TimesNewRomanPSMT"/>
          <w:sz w:val="22"/>
          <w:szCs w:val="22"/>
        </w:rPr>
      </w:pPr>
    </w:p>
    <w:p w14:paraId="2516F1CD" w14:textId="534E9371" w:rsidR="004A6B45" w:rsidRDefault="004A6B45">
      <w:pPr>
        <w:autoSpaceDE w:val="0"/>
        <w:rPr>
          <w:rFonts w:ascii="TimesNewRomanPSMT" w:hAnsi="TimesNewRomanPSMT" w:cs="TimesNewRomanPSMT"/>
          <w:sz w:val="22"/>
          <w:szCs w:val="22"/>
        </w:rPr>
      </w:pPr>
    </w:p>
    <w:p w14:paraId="25BE1BF9" w14:textId="77777777" w:rsidR="00397444" w:rsidRDefault="00397444">
      <w:pPr>
        <w:autoSpaceDE w:val="0"/>
        <w:rPr>
          <w:rFonts w:ascii="TimesNewRomanPSMT" w:hAnsi="TimesNewRomanPSMT" w:cs="TimesNewRomanPSMT"/>
          <w:sz w:val="22"/>
          <w:szCs w:val="22"/>
        </w:rPr>
      </w:pPr>
    </w:p>
    <w:p w14:paraId="7C4702D6" w14:textId="10F12AA5" w:rsidR="004A6B45" w:rsidRDefault="004A6B45" w:rsidP="001539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OGGETTO: Richiesta di assegnazione lotti in </w:t>
      </w:r>
      <w:r w:rsidR="00F63AF3">
        <w:rPr>
          <w:rFonts w:ascii="Arial" w:hAnsi="Arial" w:cs="Arial"/>
          <w:b/>
          <w:bCs/>
          <w:sz w:val="22"/>
          <w:szCs w:val="22"/>
        </w:rPr>
        <w:t>area artigianale in c/da San Giacomo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15392A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Dichiarazione</w:t>
      </w:r>
      <w:r w:rsidR="0015392A">
        <w:rPr>
          <w:rFonts w:ascii="Arial" w:hAnsi="Arial" w:cs="Arial"/>
          <w:b/>
          <w:bCs/>
          <w:sz w:val="22"/>
          <w:szCs w:val="22"/>
        </w:rPr>
        <w:t>.</w:t>
      </w:r>
    </w:p>
    <w:p w14:paraId="4B44C2E1" w14:textId="1F71A412" w:rsidR="004A6B45" w:rsidRDefault="004A6B45">
      <w:pPr>
        <w:autoSpaceDE w:val="0"/>
        <w:rPr>
          <w:rFonts w:ascii="TimesNewRomanPSMT" w:hAnsi="TimesNewRomanPSMT" w:cs="TimesNewRomanPSMT"/>
          <w:sz w:val="22"/>
          <w:szCs w:val="22"/>
        </w:rPr>
      </w:pPr>
    </w:p>
    <w:p w14:paraId="65AFFCC9" w14:textId="77777777" w:rsidR="00397444" w:rsidRDefault="00397444">
      <w:pPr>
        <w:autoSpaceDE w:val="0"/>
        <w:rPr>
          <w:rFonts w:ascii="TimesNewRomanPSMT" w:hAnsi="TimesNewRomanPSMT" w:cs="TimesNewRomanPSMT"/>
          <w:sz w:val="22"/>
          <w:szCs w:val="22"/>
        </w:rPr>
      </w:pPr>
    </w:p>
    <w:p w14:paraId="27F50463" w14:textId="6DDCDDB9" w:rsidR="004A6B45" w:rsidRDefault="004A6B45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sottoscritto ………………………………………………..</w:t>
      </w:r>
      <w:r w:rsidR="00030E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nato </w:t>
      </w:r>
      <w:r w:rsidR="0016546A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……………</w:t>
      </w:r>
      <w:r w:rsidR="0016546A">
        <w:rPr>
          <w:rFonts w:ascii="Arial" w:hAnsi="Arial" w:cs="Arial"/>
        </w:rPr>
        <w:t>..</w:t>
      </w:r>
      <w:r>
        <w:rPr>
          <w:rFonts w:ascii="Arial" w:hAnsi="Arial" w:cs="Arial"/>
        </w:rPr>
        <w:t>……………….</w:t>
      </w:r>
    </w:p>
    <w:p w14:paraId="7DB60AD9" w14:textId="7DF5D644" w:rsidR="004A6B45" w:rsidRDefault="004A6B45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…………</w:t>
      </w:r>
      <w:r w:rsidR="00030E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residente a ………</w:t>
      </w:r>
      <w:r w:rsidR="00030E22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…………….</w:t>
      </w:r>
      <w:r w:rsidR="00030E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via…………</w:t>
      </w:r>
      <w:r w:rsidR="0016546A">
        <w:rPr>
          <w:rFonts w:ascii="Arial" w:hAnsi="Arial" w:cs="Arial"/>
        </w:rPr>
        <w:t>…….</w:t>
      </w:r>
      <w:r>
        <w:rPr>
          <w:rFonts w:ascii="Arial" w:hAnsi="Arial" w:cs="Arial"/>
        </w:rPr>
        <w:t>…………………………….</w:t>
      </w:r>
    </w:p>
    <w:p w14:paraId="4BCB3293" w14:textId="010476DE" w:rsidR="004A6B45" w:rsidRDefault="004A6B45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 ………………………………</w:t>
      </w:r>
      <w:r w:rsidR="00030E22">
        <w:rPr>
          <w:rFonts w:ascii="Arial" w:hAnsi="Arial" w:cs="Arial"/>
        </w:rPr>
        <w:t xml:space="preserve">, tel. …………….., e-mail ……………………….., pec ………………….., </w:t>
      </w:r>
      <w:r>
        <w:rPr>
          <w:rFonts w:ascii="Arial" w:hAnsi="Arial" w:cs="Arial"/>
        </w:rPr>
        <w:t>in qualità di Titolare/legale Rappresentante della Società/Impresa</w:t>
      </w:r>
      <w:r w:rsidR="0016546A">
        <w:rPr>
          <w:rFonts w:ascii="Arial" w:hAnsi="Arial" w:cs="Arial"/>
        </w:rPr>
        <w:t xml:space="preserve"> / ………………………………………………………………….…..………………………..</w:t>
      </w:r>
      <w:r>
        <w:rPr>
          <w:rFonts w:ascii="Arial" w:hAnsi="Arial" w:cs="Arial"/>
        </w:rPr>
        <w:t xml:space="preserve"> </w:t>
      </w:r>
      <w:r w:rsidR="0016546A">
        <w:rPr>
          <w:rFonts w:ascii="Arial" w:hAnsi="Arial" w:cs="Arial"/>
        </w:rPr>
        <w:t xml:space="preserve">della </w:t>
      </w:r>
      <w:r>
        <w:rPr>
          <w:rFonts w:ascii="Arial" w:hAnsi="Arial" w:cs="Arial"/>
        </w:rPr>
        <w:t>Ditta:………………………………………….………………………………………………</w:t>
      </w:r>
      <w:r w:rsidR="00030E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 sede in …………………………………….via ……………………………………</w:t>
      </w:r>
      <w:r w:rsidR="00030E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Codice fiscale</w:t>
      </w:r>
      <w:r w:rsidR="00030E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…………………….</w:t>
      </w:r>
      <w:r w:rsidR="00030E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Partita Iva</w:t>
      </w:r>
      <w:r w:rsidR="00030E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="00030E22">
        <w:rPr>
          <w:rFonts w:ascii="Arial" w:hAnsi="Arial" w:cs="Arial"/>
        </w:rPr>
        <w:t>,</w:t>
      </w:r>
      <w:r w:rsidR="0016546A">
        <w:rPr>
          <w:rFonts w:ascii="Arial" w:hAnsi="Arial" w:cs="Arial"/>
        </w:rPr>
        <w:t xml:space="preserve"> </w:t>
      </w:r>
      <w:r w:rsidR="00227F83">
        <w:rPr>
          <w:rFonts w:ascii="Arial" w:hAnsi="Arial" w:cs="Arial"/>
        </w:rPr>
        <w:t>t</w:t>
      </w:r>
      <w:r>
        <w:rPr>
          <w:rFonts w:ascii="Arial" w:hAnsi="Arial" w:cs="Arial"/>
        </w:rPr>
        <w:t>el…………..</w:t>
      </w:r>
      <w:r w:rsidR="00030E22">
        <w:rPr>
          <w:rFonts w:ascii="Arial" w:hAnsi="Arial" w:cs="Arial"/>
        </w:rPr>
        <w:t xml:space="preserve"> e-mail …</w:t>
      </w:r>
      <w:r w:rsidR="0016546A">
        <w:rPr>
          <w:rFonts w:ascii="Arial" w:hAnsi="Arial" w:cs="Arial"/>
        </w:rPr>
        <w:t>…..…..</w:t>
      </w:r>
      <w:r w:rsidR="00030E22">
        <w:rPr>
          <w:rFonts w:ascii="Arial" w:hAnsi="Arial" w:cs="Arial"/>
        </w:rPr>
        <w:t>………., pec ……………………………</w:t>
      </w:r>
      <w:r>
        <w:rPr>
          <w:rFonts w:ascii="Arial" w:hAnsi="Arial" w:cs="Arial"/>
        </w:rPr>
        <w:t>, con espresso riferimento alla Ditta che rappresenta</w:t>
      </w:r>
      <w:r w:rsidR="00030E22">
        <w:rPr>
          <w:rFonts w:ascii="Arial" w:hAnsi="Arial" w:cs="Arial"/>
        </w:rPr>
        <w:t>,</w:t>
      </w:r>
    </w:p>
    <w:p w14:paraId="289B12CE" w14:textId="77777777" w:rsidR="000B2E6B" w:rsidRPr="00397444" w:rsidRDefault="000B2E6B" w:rsidP="000441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it-IT"/>
        </w:rPr>
      </w:pPr>
    </w:p>
    <w:p w14:paraId="4D60021A" w14:textId="02AC573B" w:rsidR="004A6B45" w:rsidRPr="00397444" w:rsidRDefault="004A6B45" w:rsidP="000441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it-IT"/>
        </w:rPr>
      </w:pPr>
      <w:r w:rsidRPr="00397444">
        <w:rPr>
          <w:rFonts w:ascii="Arial" w:hAnsi="Arial" w:cs="Arial"/>
          <w:b/>
          <w:bCs/>
          <w:lang w:eastAsia="it-IT"/>
        </w:rPr>
        <w:t>PRESA VISIONE</w:t>
      </w:r>
    </w:p>
    <w:p w14:paraId="773D6AF8" w14:textId="77777777" w:rsidR="004A6B45" w:rsidRPr="00397444" w:rsidRDefault="004A6B45" w:rsidP="000441B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it-IT"/>
        </w:rPr>
      </w:pPr>
    </w:p>
    <w:p w14:paraId="0A3DAFE5" w14:textId="3AB6D20E" w:rsidR="004A6B45" w:rsidRPr="00397444" w:rsidRDefault="004A6B45" w:rsidP="00C539C0">
      <w:pPr>
        <w:numPr>
          <w:ilvl w:val="0"/>
          <w:numId w:val="11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283"/>
        <w:jc w:val="both"/>
        <w:rPr>
          <w:rFonts w:ascii="ArialMT" w:hAnsi="ArialMT" w:cs="ArialMT"/>
          <w:sz w:val="22"/>
          <w:szCs w:val="22"/>
          <w:lang w:eastAsia="it-IT"/>
        </w:rPr>
      </w:pPr>
      <w:r w:rsidRPr="00397444">
        <w:rPr>
          <w:rFonts w:ascii="ArialMT" w:hAnsi="ArialMT" w:cs="ArialMT"/>
          <w:sz w:val="22"/>
          <w:szCs w:val="22"/>
          <w:lang w:eastAsia="it-IT"/>
        </w:rPr>
        <w:t xml:space="preserve">del </w:t>
      </w:r>
      <w:r w:rsidR="00F63AF3" w:rsidRPr="00397444">
        <w:rPr>
          <w:rFonts w:ascii="Arial-BoldMT" w:hAnsi="Arial-BoldMT" w:cs="Arial-BoldMT"/>
          <w:b/>
          <w:bCs/>
          <w:sz w:val="22"/>
          <w:szCs w:val="22"/>
          <w:lang w:eastAsia="it-IT"/>
        </w:rPr>
        <w:t>Regolamento per la gestione delle aree artigianali in c/da San Giacomo del Comune di Salemi</w:t>
      </w:r>
      <w:r w:rsidR="008371EE" w:rsidRPr="00397444">
        <w:rPr>
          <w:rFonts w:ascii="Arial-BoldMT" w:hAnsi="Arial-BoldMT" w:cs="Arial-BoldMT"/>
          <w:b/>
          <w:bCs/>
          <w:sz w:val="22"/>
          <w:szCs w:val="22"/>
          <w:lang w:eastAsia="it-IT"/>
        </w:rPr>
        <w:t xml:space="preserve">, con allegati ed elaborati </w:t>
      </w:r>
      <w:r w:rsidR="00397444" w:rsidRPr="00397444">
        <w:rPr>
          <w:rFonts w:ascii="Arial-BoldMT" w:hAnsi="Arial-BoldMT" w:cs="Arial-BoldMT"/>
          <w:b/>
          <w:bCs/>
          <w:sz w:val="22"/>
          <w:szCs w:val="22"/>
          <w:lang w:eastAsia="it-IT"/>
        </w:rPr>
        <w:t xml:space="preserve">del progetto </w:t>
      </w:r>
      <w:r w:rsidR="00F63AF3" w:rsidRPr="00397444">
        <w:rPr>
          <w:rFonts w:ascii="Arial-BoldMT" w:hAnsi="Arial-BoldMT" w:cs="Arial-BoldMT"/>
          <w:b/>
          <w:bCs/>
          <w:sz w:val="22"/>
          <w:szCs w:val="22"/>
          <w:lang w:eastAsia="it-IT"/>
        </w:rPr>
        <w:t>planovolumetric</w:t>
      </w:r>
      <w:r w:rsidR="00397444" w:rsidRPr="00397444">
        <w:rPr>
          <w:rFonts w:ascii="Arial-BoldMT" w:hAnsi="Arial-BoldMT" w:cs="Arial-BoldMT"/>
          <w:b/>
          <w:bCs/>
          <w:sz w:val="22"/>
          <w:szCs w:val="22"/>
          <w:lang w:eastAsia="it-IT"/>
        </w:rPr>
        <w:t>o</w:t>
      </w:r>
      <w:r w:rsidR="008371EE" w:rsidRPr="00397444">
        <w:rPr>
          <w:rFonts w:ascii="Arial-BoldMT" w:hAnsi="Arial-BoldMT" w:cs="Arial-BoldMT"/>
          <w:b/>
          <w:bCs/>
          <w:sz w:val="22"/>
          <w:szCs w:val="22"/>
          <w:lang w:eastAsia="it-IT"/>
        </w:rPr>
        <w:t xml:space="preserve">, </w:t>
      </w:r>
      <w:r w:rsidR="008371EE" w:rsidRPr="00397444">
        <w:rPr>
          <w:rFonts w:ascii="Arial" w:hAnsi="Arial" w:cs="Arial"/>
          <w:sz w:val="22"/>
          <w:szCs w:val="22"/>
          <w:lang w:eastAsia="it-IT"/>
        </w:rPr>
        <w:t>approvato con Deliberazione di Consiglio Comunale n. 45 del 26/08/2008</w:t>
      </w:r>
      <w:r w:rsidRPr="00397444">
        <w:rPr>
          <w:rFonts w:ascii="Arial-BoldMT" w:hAnsi="Arial-BoldMT" w:cs="Arial-BoldMT"/>
          <w:b/>
          <w:bCs/>
          <w:sz w:val="22"/>
          <w:szCs w:val="22"/>
          <w:lang w:eastAsia="it-IT"/>
        </w:rPr>
        <w:t>;</w:t>
      </w:r>
    </w:p>
    <w:p w14:paraId="7B91AB25" w14:textId="696C6F27" w:rsidR="004A6B45" w:rsidRPr="00D3240D" w:rsidRDefault="004A6B45" w:rsidP="00C539C0">
      <w:pPr>
        <w:widowControl w:val="0"/>
        <w:numPr>
          <w:ilvl w:val="0"/>
          <w:numId w:val="11"/>
        </w:numPr>
        <w:tabs>
          <w:tab w:val="left" w:pos="426"/>
        </w:tabs>
        <w:suppressAutoHyphens w:val="0"/>
        <w:autoSpaceDN w:val="0"/>
        <w:adjustRightInd w:val="0"/>
        <w:ind w:left="426" w:hanging="283"/>
        <w:jc w:val="both"/>
        <w:rPr>
          <w:rFonts w:ascii="Arial" w:hAnsi="Arial" w:cs="Arial"/>
          <w:sz w:val="22"/>
          <w:szCs w:val="22"/>
        </w:rPr>
      </w:pPr>
      <w:r w:rsidRPr="00E423DF">
        <w:rPr>
          <w:rFonts w:ascii="Arial" w:hAnsi="Arial" w:cs="Arial"/>
          <w:sz w:val="22"/>
          <w:szCs w:val="22"/>
          <w:lang w:eastAsia="it-IT"/>
        </w:rPr>
        <w:t xml:space="preserve">del </w:t>
      </w:r>
      <w:r w:rsidRPr="00E423DF">
        <w:rPr>
          <w:rFonts w:ascii="Arial" w:hAnsi="Arial" w:cs="Arial"/>
          <w:b/>
          <w:bCs/>
          <w:sz w:val="22"/>
          <w:szCs w:val="22"/>
          <w:lang w:eastAsia="it-IT"/>
        </w:rPr>
        <w:t xml:space="preserve">Regolamento </w:t>
      </w:r>
      <w:r w:rsidR="00C456DF" w:rsidRPr="00E423DF">
        <w:rPr>
          <w:rFonts w:ascii="Arial" w:hAnsi="Arial" w:cs="Arial"/>
          <w:sz w:val="22"/>
          <w:szCs w:val="22"/>
          <w:lang w:eastAsia="it-IT"/>
        </w:rPr>
        <w:t xml:space="preserve">per l’assegnazione </w:t>
      </w:r>
      <w:r w:rsidR="008371EE" w:rsidRPr="00E423DF">
        <w:rPr>
          <w:rFonts w:ascii="Arial" w:hAnsi="Arial" w:cs="Arial"/>
          <w:sz w:val="22"/>
          <w:szCs w:val="22"/>
          <w:lang w:eastAsia="it-IT"/>
        </w:rPr>
        <w:t xml:space="preserve">e cessione delle aree artigianali site in località San </w:t>
      </w:r>
      <w:r w:rsidR="008371EE" w:rsidRPr="00D3240D">
        <w:rPr>
          <w:rFonts w:ascii="Arial" w:hAnsi="Arial" w:cs="Arial"/>
          <w:sz w:val="22"/>
          <w:szCs w:val="22"/>
          <w:lang w:eastAsia="it-IT"/>
        </w:rPr>
        <w:t xml:space="preserve">Giacomo </w:t>
      </w:r>
      <w:r w:rsidR="00C456DF" w:rsidRPr="00D3240D">
        <w:rPr>
          <w:rFonts w:ascii="Arial" w:hAnsi="Arial" w:cs="Arial"/>
          <w:sz w:val="22"/>
          <w:szCs w:val="22"/>
          <w:lang w:eastAsia="it-IT"/>
        </w:rPr>
        <w:t xml:space="preserve">(Salemi), approvato con Deliberazione di Consiglio Comunale n. </w:t>
      </w:r>
      <w:r w:rsidR="008371EE" w:rsidRPr="00D3240D">
        <w:rPr>
          <w:rFonts w:ascii="Arial" w:hAnsi="Arial" w:cs="Arial"/>
          <w:sz w:val="22"/>
          <w:szCs w:val="22"/>
          <w:lang w:eastAsia="it-IT"/>
        </w:rPr>
        <w:t>55</w:t>
      </w:r>
      <w:r w:rsidR="00C456DF" w:rsidRPr="00D3240D">
        <w:rPr>
          <w:rFonts w:ascii="Arial" w:hAnsi="Arial" w:cs="Arial"/>
          <w:sz w:val="22"/>
          <w:szCs w:val="22"/>
          <w:lang w:eastAsia="it-IT"/>
        </w:rPr>
        <w:t xml:space="preserve"> del </w:t>
      </w:r>
      <w:r w:rsidR="008371EE" w:rsidRPr="00D3240D">
        <w:rPr>
          <w:rFonts w:ascii="Arial" w:hAnsi="Arial" w:cs="Arial"/>
          <w:sz w:val="22"/>
          <w:szCs w:val="22"/>
          <w:lang w:eastAsia="it-IT"/>
        </w:rPr>
        <w:t>28/11/2016</w:t>
      </w:r>
      <w:r w:rsidRPr="00D3240D">
        <w:rPr>
          <w:rFonts w:ascii="Arial" w:hAnsi="Arial" w:cs="Arial"/>
          <w:sz w:val="22"/>
          <w:szCs w:val="22"/>
        </w:rPr>
        <w:t>;</w:t>
      </w:r>
    </w:p>
    <w:p w14:paraId="1E5FAB2C" w14:textId="52825459" w:rsidR="004A6B45" w:rsidRPr="00D3240D" w:rsidRDefault="004A6B45" w:rsidP="00C539C0">
      <w:pPr>
        <w:numPr>
          <w:ilvl w:val="0"/>
          <w:numId w:val="11"/>
        </w:numPr>
        <w:tabs>
          <w:tab w:val="left" w:pos="426"/>
        </w:tabs>
        <w:autoSpaceDE w:val="0"/>
        <w:ind w:left="426" w:hanging="283"/>
        <w:jc w:val="both"/>
        <w:rPr>
          <w:rFonts w:ascii="Arial" w:hAnsi="Arial" w:cs="Arial"/>
          <w:sz w:val="22"/>
          <w:szCs w:val="22"/>
        </w:rPr>
      </w:pPr>
      <w:r w:rsidRPr="00D3240D">
        <w:rPr>
          <w:rFonts w:ascii="Arial" w:hAnsi="Arial" w:cs="Arial"/>
          <w:sz w:val="22"/>
          <w:szCs w:val="22"/>
          <w:lang w:eastAsia="it-IT"/>
        </w:rPr>
        <w:t xml:space="preserve">del relativo </w:t>
      </w:r>
      <w:r w:rsidRPr="00D3240D">
        <w:rPr>
          <w:rFonts w:ascii="Arial" w:hAnsi="Arial" w:cs="Arial"/>
          <w:b/>
          <w:bCs/>
          <w:sz w:val="22"/>
          <w:szCs w:val="22"/>
          <w:lang w:eastAsia="it-IT"/>
        </w:rPr>
        <w:t xml:space="preserve">Bando Pubblico </w:t>
      </w:r>
      <w:r w:rsidRPr="00D3240D">
        <w:rPr>
          <w:rFonts w:ascii="Arial" w:hAnsi="Arial" w:cs="Arial"/>
          <w:sz w:val="22"/>
          <w:szCs w:val="22"/>
          <w:lang w:eastAsia="it-IT"/>
        </w:rPr>
        <w:t xml:space="preserve">per l’assegnazione delle </w:t>
      </w:r>
      <w:r w:rsidR="008371EE" w:rsidRPr="00D3240D">
        <w:rPr>
          <w:rFonts w:ascii="Arial" w:hAnsi="Arial" w:cs="Arial"/>
          <w:sz w:val="22"/>
          <w:szCs w:val="22"/>
          <w:lang w:eastAsia="it-IT"/>
        </w:rPr>
        <w:t>aree artigianali in c/da San Giacomo (N.Z.T.)</w:t>
      </w:r>
      <w:r w:rsidRPr="00D3240D">
        <w:rPr>
          <w:rFonts w:ascii="Arial" w:hAnsi="Arial" w:cs="Arial"/>
          <w:sz w:val="22"/>
          <w:szCs w:val="22"/>
          <w:lang w:eastAsia="it-IT"/>
        </w:rPr>
        <w:t>, pubblicato in data</w:t>
      </w:r>
      <w:r w:rsidR="00793F58" w:rsidRPr="00D3240D">
        <w:rPr>
          <w:rFonts w:ascii="Arial" w:hAnsi="Arial" w:cs="Arial"/>
          <w:sz w:val="22"/>
          <w:szCs w:val="22"/>
          <w:lang w:eastAsia="it-IT"/>
        </w:rPr>
        <w:t xml:space="preserve"> </w:t>
      </w:r>
      <w:r w:rsidR="001E3A03">
        <w:rPr>
          <w:rFonts w:ascii="Arial" w:hAnsi="Arial" w:cs="Arial"/>
          <w:sz w:val="22"/>
          <w:szCs w:val="22"/>
          <w:lang w:eastAsia="it-IT"/>
        </w:rPr>
        <w:t>_________</w:t>
      </w:r>
      <w:r w:rsidR="00793F58" w:rsidRPr="00D3240D">
        <w:rPr>
          <w:rFonts w:ascii="Arial" w:hAnsi="Arial" w:cs="Arial"/>
          <w:sz w:val="22"/>
          <w:szCs w:val="22"/>
          <w:lang w:eastAsia="it-IT"/>
        </w:rPr>
        <w:t>;</w:t>
      </w:r>
    </w:p>
    <w:p w14:paraId="57366CDB" w14:textId="77777777" w:rsidR="004A6B45" w:rsidRPr="00E423DF" w:rsidRDefault="004A6B45" w:rsidP="00BC40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DFAFE66" w14:textId="77777777" w:rsidR="004A6B45" w:rsidRPr="00E423DF" w:rsidRDefault="004A6B45" w:rsidP="00BC4093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E423DF">
        <w:rPr>
          <w:rFonts w:ascii="Arial" w:hAnsi="Arial" w:cs="Arial"/>
          <w:b/>
          <w:bCs/>
          <w:color w:val="auto"/>
        </w:rPr>
        <w:t>CHIEDE</w:t>
      </w:r>
    </w:p>
    <w:p w14:paraId="00FE7E07" w14:textId="77777777" w:rsidR="004A6B45" w:rsidRPr="00E423DF" w:rsidRDefault="004A6B45" w:rsidP="00BC40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5D25E39" w14:textId="31017B71" w:rsidR="004B0616" w:rsidRPr="00E423DF" w:rsidRDefault="00BC4093" w:rsidP="00BC4093">
      <w:pPr>
        <w:pStyle w:val="Default"/>
        <w:ind w:left="567" w:hanging="567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423DF">
        <w:rPr>
          <w:rFonts w:ascii="Arial" w:hAnsi="Arial" w:cs="Arial"/>
          <w:b/>
          <w:bCs/>
          <w:color w:val="aut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b/>
          <w:bCs/>
          <w:color w:val="auto"/>
          <w:sz w:val="22"/>
          <w:szCs w:val="22"/>
        </w:rPr>
      </w:r>
      <w:r w:rsidR="001E3A03">
        <w:rPr>
          <w:rFonts w:ascii="Arial" w:hAnsi="Arial" w:cs="Arial"/>
          <w:b/>
          <w:bCs/>
          <w:color w:val="auto"/>
          <w:sz w:val="22"/>
          <w:szCs w:val="22"/>
        </w:rPr>
        <w:fldChar w:fldCharType="separate"/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fldChar w:fldCharType="end"/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="004A6B45" w:rsidRPr="00E423DF">
        <w:rPr>
          <w:rFonts w:ascii="Arial" w:hAnsi="Arial" w:cs="Arial"/>
          <w:b/>
          <w:bCs/>
          <w:color w:val="auto"/>
          <w:sz w:val="22"/>
          <w:szCs w:val="22"/>
        </w:rPr>
        <w:t>L’ASSEGNAZIONE, CON CONCESSIONE DEL DIRITTO DI SUPERFICIE</w:t>
      </w:r>
      <w:r w:rsidR="004B0616" w:rsidRPr="00E423DF">
        <w:rPr>
          <w:rFonts w:ascii="Arial" w:hAnsi="Arial" w:cs="Arial"/>
          <w:b/>
          <w:bCs/>
          <w:color w:val="auto"/>
          <w:sz w:val="22"/>
          <w:szCs w:val="22"/>
        </w:rPr>
        <w:t>;</w:t>
      </w:r>
    </w:p>
    <w:p w14:paraId="20E96323" w14:textId="77777777" w:rsidR="004B0616" w:rsidRPr="00E423DF" w:rsidRDefault="004B0616" w:rsidP="00BC4093">
      <w:pPr>
        <w:pStyle w:val="Default"/>
        <w:ind w:left="567" w:hanging="567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844FF50" w14:textId="4EEB7620" w:rsidR="004B0616" w:rsidRPr="00E423DF" w:rsidRDefault="004B0616" w:rsidP="004B0616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423DF">
        <w:rPr>
          <w:rFonts w:ascii="Arial" w:hAnsi="Arial" w:cs="Arial"/>
          <w:b/>
          <w:bCs/>
          <w:color w:val="auto"/>
          <w:sz w:val="22"/>
          <w:szCs w:val="22"/>
        </w:rPr>
        <w:t xml:space="preserve">di un’area di _____________ mq. (lotto singolo) o di __________ mq. (lotti accorpati) ubicata nel Piano degli Insediamenti Produttivi, da individuarsi, così come contrassegnato nella planimetria allegata al bando, con il seguente ordine di preferenza: </w:t>
      </w:r>
    </w:p>
    <w:p w14:paraId="57204369" w14:textId="77777777" w:rsidR="004B0616" w:rsidRPr="00E423DF" w:rsidRDefault="004B0616" w:rsidP="00BC4093">
      <w:pPr>
        <w:pStyle w:val="Default"/>
        <w:ind w:left="567" w:hanging="567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EAEA88B" w14:textId="77777777" w:rsidR="004B0616" w:rsidRPr="00E423DF" w:rsidRDefault="004B0616" w:rsidP="004B0616">
      <w:pPr>
        <w:rPr>
          <w:b/>
          <w:bCs/>
        </w:rPr>
      </w:pPr>
      <w:r w:rsidRPr="00E423DF">
        <w:rPr>
          <w:b/>
          <w:bCs/>
        </w:rPr>
        <w:t>a) lotto singolo:</w:t>
      </w:r>
    </w:p>
    <w:p w14:paraId="1D84C1BA" w14:textId="0603A6C3" w:rsidR="004B0616" w:rsidRPr="00E423DF" w:rsidRDefault="004B0616" w:rsidP="004B0616">
      <w:pPr>
        <w:widowControl w:val="0"/>
        <w:numPr>
          <w:ilvl w:val="0"/>
          <w:numId w:val="3"/>
        </w:numPr>
        <w:tabs>
          <w:tab w:val="clear" w:pos="786"/>
          <w:tab w:val="num" w:pos="720"/>
        </w:tabs>
        <w:ind w:left="720"/>
        <w:rPr>
          <w:b/>
          <w:bCs/>
        </w:rPr>
      </w:pPr>
      <w:r w:rsidRPr="00E423DF">
        <w:rPr>
          <w:b/>
          <w:bCs/>
        </w:rPr>
        <w:t>lotto n</w:t>
      </w:r>
      <w:r w:rsidR="00E423DF" w:rsidRPr="00E423DF">
        <w:rPr>
          <w:b/>
          <w:bCs/>
        </w:rPr>
        <w:t>.</w:t>
      </w:r>
      <w:r w:rsidRPr="00E423DF">
        <w:rPr>
          <w:b/>
          <w:bCs/>
        </w:rPr>
        <w:t xml:space="preserve"> ___</w:t>
      </w:r>
      <w:r w:rsidR="00E423DF" w:rsidRPr="00E423DF">
        <w:rPr>
          <w:b/>
          <w:bCs/>
        </w:rPr>
        <w:t>_</w:t>
      </w:r>
      <w:r w:rsidRPr="00E423DF">
        <w:rPr>
          <w:b/>
          <w:bCs/>
        </w:rPr>
        <w:t>_</w:t>
      </w:r>
      <w:r w:rsidR="00E423DF" w:rsidRPr="00E423DF">
        <w:rPr>
          <w:b/>
          <w:bCs/>
        </w:rPr>
        <w:t>__</w:t>
      </w:r>
      <w:r w:rsidRPr="00E423DF">
        <w:rPr>
          <w:b/>
          <w:bCs/>
        </w:rPr>
        <w:t>_ mq. __</w:t>
      </w:r>
      <w:r w:rsidR="00E423DF" w:rsidRPr="00E423DF">
        <w:rPr>
          <w:b/>
          <w:bCs/>
        </w:rPr>
        <w:t>______</w:t>
      </w:r>
      <w:r w:rsidRPr="00E423DF">
        <w:rPr>
          <w:b/>
          <w:bCs/>
        </w:rPr>
        <w:t>______,</w:t>
      </w:r>
    </w:p>
    <w:p w14:paraId="18F2FDAA" w14:textId="35C0E29F" w:rsidR="004B0616" w:rsidRPr="00E423DF" w:rsidRDefault="004B0616" w:rsidP="00BC4093">
      <w:pPr>
        <w:pStyle w:val="Default"/>
        <w:ind w:left="567" w:hanging="567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1F7760D" w14:textId="114CA925" w:rsidR="004B0616" w:rsidRPr="00E423DF" w:rsidRDefault="004B0616" w:rsidP="004B0616">
      <w:pPr>
        <w:rPr>
          <w:b/>
          <w:bCs/>
        </w:rPr>
      </w:pPr>
      <w:r w:rsidRPr="00E423DF">
        <w:rPr>
          <w:b/>
          <w:bCs/>
        </w:rPr>
        <w:t>b) o in caso di due lotti accorpati:</w:t>
      </w:r>
    </w:p>
    <w:p w14:paraId="2D789762" w14:textId="6F6EB427" w:rsidR="004B0616" w:rsidRPr="00E423DF" w:rsidRDefault="004B0616" w:rsidP="004B0616">
      <w:pPr>
        <w:widowControl w:val="0"/>
        <w:numPr>
          <w:ilvl w:val="0"/>
          <w:numId w:val="13"/>
        </w:numPr>
        <w:tabs>
          <w:tab w:val="clear" w:pos="786"/>
        </w:tabs>
        <w:rPr>
          <w:b/>
          <w:bCs/>
        </w:rPr>
      </w:pPr>
      <w:r w:rsidRPr="00E423DF">
        <w:rPr>
          <w:b/>
          <w:bCs/>
        </w:rPr>
        <w:t>lotto n</w:t>
      </w:r>
      <w:r w:rsidR="00E423DF" w:rsidRPr="00E423DF">
        <w:rPr>
          <w:b/>
          <w:bCs/>
        </w:rPr>
        <w:t>.</w:t>
      </w:r>
      <w:r w:rsidRPr="00E423DF">
        <w:rPr>
          <w:b/>
          <w:bCs/>
        </w:rPr>
        <w:t xml:space="preserve">   ___</w:t>
      </w:r>
      <w:r w:rsidR="00E423DF" w:rsidRPr="00E423DF">
        <w:rPr>
          <w:b/>
          <w:bCs/>
        </w:rPr>
        <w:t>_</w:t>
      </w:r>
      <w:r w:rsidRPr="00E423DF">
        <w:rPr>
          <w:b/>
          <w:bCs/>
        </w:rPr>
        <w:t>_ + lotto n</w:t>
      </w:r>
      <w:r w:rsidR="00E423DF" w:rsidRPr="00E423DF">
        <w:rPr>
          <w:b/>
          <w:bCs/>
        </w:rPr>
        <w:t>.</w:t>
      </w:r>
      <w:r w:rsidRPr="00E423DF">
        <w:rPr>
          <w:b/>
          <w:bCs/>
        </w:rPr>
        <w:t xml:space="preserve"> __</w:t>
      </w:r>
      <w:r w:rsidR="00E423DF" w:rsidRPr="00E423DF">
        <w:rPr>
          <w:b/>
          <w:bCs/>
        </w:rPr>
        <w:t>_</w:t>
      </w:r>
      <w:r w:rsidRPr="00E423DF">
        <w:rPr>
          <w:b/>
          <w:bCs/>
        </w:rPr>
        <w:t>__ per una superficie complessiva pari a mq. ___</w:t>
      </w:r>
      <w:r w:rsidR="00E423DF" w:rsidRPr="00E423DF">
        <w:rPr>
          <w:b/>
          <w:bCs/>
        </w:rPr>
        <w:t>__</w:t>
      </w:r>
      <w:r w:rsidRPr="00E423DF">
        <w:rPr>
          <w:b/>
          <w:bCs/>
        </w:rPr>
        <w:t>_____</w:t>
      </w:r>
    </w:p>
    <w:p w14:paraId="52DF4815" w14:textId="77777777" w:rsidR="00BC4093" w:rsidRPr="00E423DF" w:rsidRDefault="00BC4093" w:rsidP="00BC4093">
      <w:pPr>
        <w:pStyle w:val="Default"/>
        <w:ind w:left="567" w:hanging="567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E358665" w14:textId="668900C3" w:rsidR="004A6B45" w:rsidRPr="00E423DF" w:rsidRDefault="00397444" w:rsidP="00397444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423DF">
        <w:rPr>
          <w:rFonts w:ascii="Arial" w:hAnsi="Arial" w:cs="Arial"/>
          <w:b/>
          <w:bCs/>
          <w:color w:val="auto"/>
          <w:sz w:val="22"/>
          <w:szCs w:val="22"/>
        </w:rPr>
        <w:t xml:space="preserve">della zona artigianale </w:t>
      </w:r>
      <w:r w:rsidR="00E423DF" w:rsidRPr="00E423DF">
        <w:rPr>
          <w:rFonts w:ascii="Arial" w:hAnsi="Arial" w:cs="Arial"/>
          <w:b/>
          <w:bCs/>
          <w:color w:val="auto"/>
          <w:sz w:val="22"/>
          <w:szCs w:val="22"/>
        </w:rPr>
        <w:t xml:space="preserve">in c/da San Giacomo </w:t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t>(N.Z.T.) per la realizzazione di un opificio destinato ad:</w:t>
      </w:r>
    </w:p>
    <w:p w14:paraId="200A5C55" w14:textId="77777777" w:rsidR="00030E22" w:rsidRPr="00E423DF" w:rsidRDefault="00030E22" w:rsidP="00BC4093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0AF196E" w14:textId="31A6995D" w:rsidR="00030E22" w:rsidRPr="00E423DF" w:rsidRDefault="00030E22" w:rsidP="00BC4093">
      <w:pPr>
        <w:pStyle w:val="Default"/>
        <w:ind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423DF">
        <w:rPr>
          <w:rFonts w:ascii="Arial" w:hAnsi="Arial" w:cs="Arial"/>
          <w:b/>
          <w:bCs/>
          <w:color w:val="auto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E423DF">
        <w:rPr>
          <w:rFonts w:ascii="Arial" w:hAnsi="Arial" w:cs="Arial"/>
          <w:b/>
          <w:bCs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b/>
          <w:bCs/>
          <w:color w:val="auto"/>
          <w:sz w:val="22"/>
          <w:szCs w:val="22"/>
        </w:rPr>
      </w:r>
      <w:r w:rsidR="001E3A03">
        <w:rPr>
          <w:rFonts w:ascii="Arial" w:hAnsi="Arial" w:cs="Arial"/>
          <w:b/>
          <w:bCs/>
          <w:color w:val="auto"/>
          <w:sz w:val="22"/>
          <w:szCs w:val="22"/>
        </w:rPr>
        <w:fldChar w:fldCharType="separate"/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fldChar w:fldCharType="end"/>
      </w:r>
      <w:bookmarkEnd w:id="0"/>
      <w:r w:rsidRPr="00E423DF">
        <w:rPr>
          <w:rFonts w:ascii="Arial" w:hAnsi="Arial" w:cs="Arial"/>
          <w:b/>
          <w:bCs/>
          <w:color w:val="auto"/>
          <w:sz w:val="22"/>
          <w:szCs w:val="22"/>
        </w:rPr>
        <w:tab/>
        <w:t>ATTIVITA’  ARTIGIANALE;</w:t>
      </w:r>
    </w:p>
    <w:p w14:paraId="0B34B487" w14:textId="0F07500B" w:rsidR="004A6B45" w:rsidRDefault="004A6B45" w:rsidP="00BC4093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B4BAA4F" w14:textId="77777777" w:rsidR="007E7DAE" w:rsidRDefault="007E7DAE" w:rsidP="003C4757">
      <w:pPr>
        <w:pStyle w:val="Default"/>
        <w:spacing w:before="120" w:after="12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per lo svolgimento della seguente attività:</w:t>
      </w:r>
    </w:p>
    <w:p w14:paraId="6BE2BB06" w14:textId="77777777" w:rsidR="007E7DAE" w:rsidRPr="003C4757" w:rsidRDefault="007E7DAE" w:rsidP="003C4757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3C4757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………………………………………………………………………………………………………………….</w:t>
      </w:r>
    </w:p>
    <w:p w14:paraId="742DC904" w14:textId="1B8597C4" w:rsidR="007E7DAE" w:rsidRPr="003C4757" w:rsidRDefault="007E7DAE" w:rsidP="003C4757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3C4757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………………………………………………………………………………………………………………….</w:t>
      </w:r>
    </w:p>
    <w:p w14:paraId="6F1BF0AC" w14:textId="32B2A8A8" w:rsidR="007E7DAE" w:rsidRDefault="007E7DAE" w:rsidP="007E7DAE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ricadente nel seguente settore (barrare il settore di competenza):</w:t>
      </w:r>
    </w:p>
    <w:p w14:paraId="10B971A6" w14:textId="1429AFF9" w:rsidR="007E7DAE" w:rsidRDefault="007E7DAE" w:rsidP="007E7DAE">
      <w:pPr>
        <w:pStyle w:val="Default"/>
        <w:spacing w:before="120" w:after="120"/>
        <w:ind w:firstLine="709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423DF">
        <w:rPr>
          <w:rFonts w:ascii="Arial" w:hAnsi="Arial" w:cs="Arial"/>
          <w:b/>
          <w:bCs/>
          <w:color w:val="auto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b/>
          <w:bCs/>
          <w:color w:val="auto"/>
          <w:sz w:val="22"/>
          <w:szCs w:val="22"/>
        </w:rPr>
      </w:r>
      <w:r w:rsidR="001E3A03">
        <w:rPr>
          <w:rFonts w:ascii="Arial" w:hAnsi="Arial" w:cs="Arial"/>
          <w:b/>
          <w:bCs/>
          <w:color w:val="auto"/>
          <w:sz w:val="22"/>
          <w:szCs w:val="22"/>
        </w:rPr>
        <w:fldChar w:fldCharType="separate"/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fldChar w:fldCharType="end"/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tab/>
      </w:r>
      <w:r>
        <w:rPr>
          <w:rFonts w:ascii="Arial" w:hAnsi="Arial" w:cs="Arial"/>
          <w:b/>
          <w:bCs/>
          <w:color w:val="auto"/>
          <w:sz w:val="22"/>
          <w:szCs w:val="22"/>
        </w:rPr>
        <w:t>artigianale;</w:t>
      </w:r>
    </w:p>
    <w:p w14:paraId="435AFFDA" w14:textId="14118821" w:rsidR="007E7DAE" w:rsidRDefault="007E7DAE" w:rsidP="007E7DAE">
      <w:pPr>
        <w:pStyle w:val="Default"/>
        <w:spacing w:before="120" w:after="120"/>
        <w:ind w:firstLine="709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423DF">
        <w:rPr>
          <w:rFonts w:ascii="Arial" w:hAnsi="Arial" w:cs="Arial"/>
          <w:b/>
          <w:bCs/>
          <w:color w:val="auto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b/>
          <w:bCs/>
          <w:color w:val="auto"/>
          <w:sz w:val="22"/>
          <w:szCs w:val="22"/>
        </w:rPr>
      </w:r>
      <w:r w:rsidR="001E3A03">
        <w:rPr>
          <w:rFonts w:ascii="Arial" w:hAnsi="Arial" w:cs="Arial"/>
          <w:b/>
          <w:bCs/>
          <w:color w:val="auto"/>
          <w:sz w:val="22"/>
          <w:szCs w:val="22"/>
        </w:rPr>
        <w:fldChar w:fldCharType="separate"/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fldChar w:fldCharType="end"/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tab/>
      </w:r>
      <w:r>
        <w:rPr>
          <w:rFonts w:ascii="Arial" w:hAnsi="Arial" w:cs="Arial"/>
          <w:b/>
          <w:bCs/>
          <w:color w:val="auto"/>
          <w:sz w:val="22"/>
          <w:szCs w:val="22"/>
        </w:rPr>
        <w:t>agricolo;</w:t>
      </w:r>
    </w:p>
    <w:p w14:paraId="3568B4DE" w14:textId="3CDAABDF" w:rsidR="007E7DAE" w:rsidRDefault="007E7DAE" w:rsidP="007E7DAE">
      <w:pPr>
        <w:pStyle w:val="Default"/>
        <w:spacing w:before="120" w:after="120"/>
        <w:ind w:firstLine="709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423DF">
        <w:rPr>
          <w:rFonts w:ascii="Arial" w:hAnsi="Arial" w:cs="Arial"/>
          <w:b/>
          <w:bCs/>
          <w:color w:val="auto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b/>
          <w:bCs/>
          <w:color w:val="auto"/>
          <w:sz w:val="22"/>
          <w:szCs w:val="22"/>
        </w:rPr>
      </w:r>
      <w:r w:rsidR="001E3A03">
        <w:rPr>
          <w:rFonts w:ascii="Arial" w:hAnsi="Arial" w:cs="Arial"/>
          <w:b/>
          <w:bCs/>
          <w:color w:val="auto"/>
          <w:sz w:val="22"/>
          <w:szCs w:val="22"/>
        </w:rPr>
        <w:fldChar w:fldCharType="separate"/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fldChar w:fldCharType="end"/>
      </w:r>
      <w:r w:rsidRPr="00E423DF">
        <w:rPr>
          <w:rFonts w:ascii="Arial" w:hAnsi="Arial" w:cs="Arial"/>
          <w:b/>
          <w:bCs/>
          <w:color w:val="auto"/>
          <w:sz w:val="22"/>
          <w:szCs w:val="22"/>
        </w:rPr>
        <w:tab/>
      </w:r>
      <w:r>
        <w:rPr>
          <w:rFonts w:ascii="Arial" w:hAnsi="Arial" w:cs="Arial"/>
          <w:b/>
          <w:bCs/>
          <w:color w:val="auto"/>
          <w:sz w:val="22"/>
          <w:szCs w:val="22"/>
        </w:rPr>
        <w:t>ittico</w:t>
      </w:r>
    </w:p>
    <w:p w14:paraId="24855279" w14:textId="77777777" w:rsidR="007E7DAE" w:rsidRPr="00E423DF" w:rsidRDefault="007E7DAE" w:rsidP="00BC4093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FFE5FED" w14:textId="5AB7F96D" w:rsidR="004A6B45" w:rsidRPr="00E423DF" w:rsidRDefault="004A6B45" w:rsidP="0016546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423DF">
        <w:rPr>
          <w:rFonts w:ascii="Arial" w:hAnsi="Arial" w:cs="Arial"/>
          <w:color w:val="auto"/>
          <w:sz w:val="22"/>
          <w:szCs w:val="22"/>
          <w:lang w:eastAsia="it-IT"/>
        </w:rPr>
        <w:t>Si esprime preferenza ulteriore per il lotto/i n</w:t>
      </w:r>
      <w:r w:rsidR="004B0616" w:rsidRPr="00E423DF">
        <w:rPr>
          <w:rFonts w:ascii="Arial" w:hAnsi="Arial" w:cs="Arial"/>
          <w:color w:val="auto"/>
          <w:sz w:val="22"/>
          <w:szCs w:val="22"/>
          <w:lang w:eastAsia="it-IT"/>
        </w:rPr>
        <w:t xml:space="preserve">. </w:t>
      </w:r>
      <w:r w:rsidRPr="00E423DF">
        <w:rPr>
          <w:rFonts w:ascii="Arial" w:hAnsi="Arial" w:cs="Arial"/>
          <w:color w:val="auto"/>
          <w:sz w:val="22"/>
          <w:szCs w:val="22"/>
          <w:lang w:eastAsia="it-IT"/>
        </w:rPr>
        <w:t>………</w:t>
      </w:r>
      <w:r w:rsidR="00F23EEB">
        <w:rPr>
          <w:rFonts w:ascii="Arial" w:hAnsi="Arial" w:cs="Arial"/>
          <w:color w:val="auto"/>
          <w:sz w:val="22"/>
          <w:szCs w:val="22"/>
          <w:lang w:eastAsia="it-IT"/>
        </w:rPr>
        <w:t>…</w:t>
      </w:r>
      <w:r w:rsidRPr="00E423DF">
        <w:rPr>
          <w:rFonts w:ascii="Arial" w:hAnsi="Arial" w:cs="Arial"/>
          <w:color w:val="auto"/>
          <w:sz w:val="22"/>
          <w:szCs w:val="22"/>
          <w:lang w:eastAsia="it-IT"/>
        </w:rPr>
        <w:t>……</w:t>
      </w:r>
      <w:r w:rsidR="00F23EEB">
        <w:rPr>
          <w:rFonts w:ascii="Arial" w:hAnsi="Arial" w:cs="Arial"/>
          <w:color w:val="auto"/>
          <w:sz w:val="22"/>
          <w:szCs w:val="22"/>
          <w:lang w:eastAsia="it-IT"/>
        </w:rPr>
        <w:t>…</w:t>
      </w:r>
      <w:r w:rsidRPr="00E423DF">
        <w:rPr>
          <w:rFonts w:ascii="Arial" w:hAnsi="Arial" w:cs="Arial"/>
          <w:color w:val="auto"/>
          <w:sz w:val="22"/>
          <w:szCs w:val="22"/>
          <w:lang w:eastAsia="it-IT"/>
        </w:rPr>
        <w:t xml:space="preserve">…. per complessivi </w:t>
      </w:r>
      <w:r w:rsidR="004B0616" w:rsidRPr="00E423DF">
        <w:rPr>
          <w:rFonts w:ascii="Arial" w:hAnsi="Arial" w:cs="Arial"/>
          <w:color w:val="auto"/>
          <w:sz w:val="22"/>
          <w:szCs w:val="22"/>
          <w:lang w:eastAsia="it-IT"/>
        </w:rPr>
        <w:t>……</w:t>
      </w:r>
      <w:r w:rsidR="00F23EEB">
        <w:rPr>
          <w:rFonts w:ascii="Arial" w:hAnsi="Arial" w:cs="Arial"/>
          <w:color w:val="auto"/>
          <w:sz w:val="22"/>
          <w:szCs w:val="22"/>
          <w:lang w:eastAsia="it-IT"/>
        </w:rPr>
        <w:t>……</w:t>
      </w:r>
      <w:r w:rsidR="004B0616" w:rsidRPr="00E423DF">
        <w:rPr>
          <w:rFonts w:ascii="Arial" w:hAnsi="Arial" w:cs="Arial"/>
          <w:color w:val="auto"/>
          <w:sz w:val="22"/>
          <w:szCs w:val="22"/>
          <w:lang w:eastAsia="it-IT"/>
        </w:rPr>
        <w:t xml:space="preserve">…….. </w:t>
      </w:r>
      <w:r w:rsidRPr="00E423DF">
        <w:rPr>
          <w:rFonts w:ascii="Arial" w:hAnsi="Arial" w:cs="Arial"/>
          <w:color w:val="auto"/>
          <w:sz w:val="22"/>
          <w:szCs w:val="22"/>
          <w:lang w:eastAsia="it-IT"/>
        </w:rPr>
        <w:t xml:space="preserve">di superficie fondiaria. </w:t>
      </w:r>
    </w:p>
    <w:p w14:paraId="5CB312D6" w14:textId="77777777" w:rsidR="004A6B45" w:rsidRPr="00E423DF" w:rsidRDefault="004A6B45" w:rsidP="0016546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5CE692CD" w14:textId="77777777" w:rsidR="004A6B45" w:rsidRPr="00E423DF" w:rsidRDefault="004A6B45" w:rsidP="0016546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E423DF">
        <w:rPr>
          <w:rFonts w:ascii="Arial" w:hAnsi="Arial" w:cs="Arial"/>
          <w:b/>
          <w:bCs/>
          <w:color w:val="auto"/>
          <w:sz w:val="22"/>
          <w:szCs w:val="22"/>
        </w:rPr>
        <w:t>A TAL FINE,</w:t>
      </w:r>
    </w:p>
    <w:p w14:paraId="34AE8AE0" w14:textId="77777777" w:rsidR="00BC4093" w:rsidRPr="00E423DF" w:rsidRDefault="00BC4093" w:rsidP="0016546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49AB45E" w14:textId="271272D7" w:rsidR="004A6B45" w:rsidRPr="00E423DF" w:rsidRDefault="004A6B45" w:rsidP="0016546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E423DF">
        <w:rPr>
          <w:rFonts w:ascii="Arial" w:hAnsi="Arial" w:cs="Arial"/>
          <w:color w:val="auto"/>
          <w:sz w:val="22"/>
          <w:szCs w:val="22"/>
        </w:rPr>
        <w:t>ai sensi degli articoli 46 e 47 del DPR n. 445/2000, consapevole delle sanzioni penali previste dall’art. 76 del predetto decreto per false attestazioni e dichiarazioni mendaci</w:t>
      </w:r>
      <w:r w:rsidR="00BC4093" w:rsidRPr="00E423DF">
        <w:rPr>
          <w:rFonts w:ascii="Arial" w:hAnsi="Arial" w:cs="Arial"/>
          <w:color w:val="auto"/>
          <w:sz w:val="22"/>
          <w:szCs w:val="22"/>
        </w:rPr>
        <w:t>,</w:t>
      </w:r>
    </w:p>
    <w:p w14:paraId="0E063139" w14:textId="77777777" w:rsidR="004A6B45" w:rsidRPr="006F589A" w:rsidRDefault="004A6B45" w:rsidP="0016546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E9B1E97" w14:textId="77777777" w:rsidR="004A6B45" w:rsidRPr="006F589A" w:rsidRDefault="004A6B45" w:rsidP="0016546A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6F589A">
        <w:rPr>
          <w:rFonts w:ascii="Arial" w:hAnsi="Arial" w:cs="Arial"/>
          <w:b/>
          <w:bCs/>
          <w:color w:val="auto"/>
          <w:sz w:val="22"/>
          <w:szCs w:val="22"/>
        </w:rPr>
        <w:t>DICHIARA</w:t>
      </w:r>
    </w:p>
    <w:p w14:paraId="3FF15A40" w14:textId="77777777" w:rsidR="004A6B45" w:rsidRPr="006F589A" w:rsidRDefault="004A6B45" w:rsidP="0016546A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29202976" w14:textId="001F732C" w:rsidR="004A6B45" w:rsidRPr="006F589A" w:rsidRDefault="00C95E46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bookmarkEnd w:id="1"/>
      <w:r w:rsidRPr="006F589A">
        <w:rPr>
          <w:rFonts w:ascii="Arial" w:hAnsi="Arial" w:cs="Arial"/>
          <w:color w:val="auto"/>
          <w:sz w:val="22"/>
          <w:szCs w:val="22"/>
        </w:rPr>
        <w:tab/>
      </w:r>
      <w:r w:rsidR="004A6B45" w:rsidRPr="006F589A">
        <w:rPr>
          <w:rFonts w:ascii="Arial" w:hAnsi="Arial" w:cs="Arial"/>
          <w:color w:val="auto"/>
          <w:sz w:val="22"/>
          <w:szCs w:val="22"/>
        </w:rPr>
        <w:t>di essere iscritto al registro delle Imprese della Camera di Commercio di ________________ dal ________ al n. ___________</w:t>
      </w:r>
      <w:r w:rsidR="00DD33C1" w:rsidRPr="006F589A">
        <w:rPr>
          <w:rFonts w:ascii="Arial" w:hAnsi="Arial" w:cs="Arial"/>
          <w:color w:val="auto"/>
          <w:sz w:val="22"/>
          <w:szCs w:val="22"/>
        </w:rPr>
        <w:t>;</w:t>
      </w:r>
    </w:p>
    <w:p w14:paraId="18823DA4" w14:textId="094338AA" w:rsidR="004A6B45" w:rsidRPr="006F589A" w:rsidRDefault="00DD33C1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</w:r>
      <w:r w:rsidR="004A6B45" w:rsidRPr="006F589A">
        <w:rPr>
          <w:rFonts w:ascii="Arial" w:hAnsi="Arial" w:cs="Arial"/>
          <w:color w:val="auto"/>
          <w:sz w:val="22"/>
          <w:szCs w:val="22"/>
        </w:rPr>
        <w:t>di essere in regola con gli obblighi concernenti le dichiarazioni ed i conseguenti adempimenti in materia di contributi sociali secondo la vigente legislazione italiana;</w:t>
      </w:r>
    </w:p>
    <w:p w14:paraId="22271FE0" w14:textId="77777777" w:rsidR="006C57F9" w:rsidRPr="006F589A" w:rsidRDefault="00DD33C1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</w:r>
      <w:r w:rsidR="004A6B45" w:rsidRPr="006F589A">
        <w:rPr>
          <w:rFonts w:ascii="Arial" w:hAnsi="Arial" w:cs="Arial"/>
          <w:color w:val="auto"/>
          <w:sz w:val="22"/>
          <w:szCs w:val="22"/>
        </w:rPr>
        <w:t>di non trovarsi in nessuna delle condizioni di incapacità a contrarre con la P.A.;</w:t>
      </w:r>
    </w:p>
    <w:p w14:paraId="6B76B7D6" w14:textId="66A089CF" w:rsidR="004A6B45" w:rsidRPr="006F589A" w:rsidRDefault="006C57F9" w:rsidP="0016546A">
      <w:pPr>
        <w:pStyle w:val="Default"/>
        <w:ind w:left="567" w:hanging="567"/>
        <w:jc w:val="both"/>
        <w:rPr>
          <w:rFonts w:ascii="Arial" w:hAnsi="Arial" w:cs="Arial"/>
          <w:color w:val="auto"/>
          <w:spacing w:val="-6"/>
          <w:sz w:val="22"/>
          <w:szCs w:val="22"/>
        </w:rPr>
      </w:pPr>
      <w:r w:rsidRPr="006F589A">
        <w:rPr>
          <w:rFonts w:ascii="Arial" w:hAnsi="Arial" w:cs="Arial"/>
          <w:color w:val="auto"/>
          <w:spacing w:val="-6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pacing w:val="-6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pacing w:val="-6"/>
          <w:sz w:val="22"/>
          <w:szCs w:val="22"/>
        </w:rPr>
      </w:r>
      <w:r w:rsidR="001E3A03">
        <w:rPr>
          <w:rFonts w:ascii="Arial" w:hAnsi="Arial" w:cs="Arial"/>
          <w:color w:val="auto"/>
          <w:spacing w:val="-6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pacing w:val="-6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pacing w:val="-6"/>
          <w:sz w:val="22"/>
          <w:szCs w:val="22"/>
        </w:rPr>
        <w:tab/>
      </w:r>
      <w:r w:rsidR="004A6B45" w:rsidRPr="006F589A">
        <w:rPr>
          <w:rFonts w:ascii="Arial" w:hAnsi="Arial" w:cs="Arial"/>
          <w:color w:val="auto"/>
          <w:spacing w:val="-6"/>
          <w:sz w:val="22"/>
          <w:szCs w:val="22"/>
        </w:rPr>
        <w:t>che nessuno dei soci si trovi nelle condizioni di incapacità a contrarre con la P.A.</w:t>
      </w:r>
      <w:r w:rsidR="00A106B0" w:rsidRPr="006F589A">
        <w:rPr>
          <w:rFonts w:ascii="Arial" w:hAnsi="Arial" w:cs="Arial"/>
          <w:color w:val="auto"/>
          <w:spacing w:val="-6"/>
          <w:sz w:val="22"/>
          <w:szCs w:val="22"/>
        </w:rPr>
        <w:t xml:space="preserve"> (solo per le società)</w:t>
      </w:r>
      <w:r w:rsidR="004A6B45" w:rsidRPr="006F589A">
        <w:rPr>
          <w:rFonts w:ascii="Arial" w:hAnsi="Arial" w:cs="Arial"/>
          <w:color w:val="auto"/>
          <w:spacing w:val="-6"/>
          <w:sz w:val="22"/>
          <w:szCs w:val="22"/>
        </w:rPr>
        <w:t>;</w:t>
      </w:r>
    </w:p>
    <w:p w14:paraId="33291F36" w14:textId="5385EC1C" w:rsidR="006C57F9" w:rsidRPr="006F589A" w:rsidRDefault="006C57F9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  <w:t xml:space="preserve">di impegnarsi ad assumere tutti gli oneri economici derivanti dalla concessione in diritto di superficie, all’interno della zona </w:t>
      </w:r>
      <w:r w:rsidR="00E423DF" w:rsidRPr="006F589A">
        <w:rPr>
          <w:rFonts w:ascii="Arial" w:hAnsi="Arial" w:cs="Arial"/>
          <w:color w:val="auto"/>
          <w:sz w:val="22"/>
          <w:szCs w:val="22"/>
        </w:rPr>
        <w:t>artigianale</w:t>
      </w:r>
      <w:r w:rsidRPr="006F589A">
        <w:rPr>
          <w:rFonts w:ascii="Arial" w:hAnsi="Arial" w:cs="Arial"/>
          <w:color w:val="auto"/>
          <w:sz w:val="22"/>
          <w:szCs w:val="22"/>
        </w:rPr>
        <w:t xml:space="preserve">, così come indicati nell’apposito regolamento per l’assegnazione e/o cessione di aree in zona </w:t>
      </w:r>
      <w:r w:rsidR="00E423DF" w:rsidRPr="006F589A">
        <w:rPr>
          <w:rFonts w:ascii="Arial" w:hAnsi="Arial" w:cs="Arial"/>
          <w:color w:val="auto"/>
          <w:sz w:val="22"/>
          <w:szCs w:val="22"/>
        </w:rPr>
        <w:t>artigianale</w:t>
      </w:r>
      <w:r w:rsidRPr="006F589A">
        <w:rPr>
          <w:rFonts w:ascii="Arial" w:hAnsi="Arial" w:cs="Arial"/>
          <w:color w:val="auto"/>
          <w:sz w:val="22"/>
          <w:szCs w:val="22"/>
        </w:rPr>
        <w:t>;</w:t>
      </w:r>
    </w:p>
    <w:p w14:paraId="7EE43670" w14:textId="46D3F6ED" w:rsidR="006C57F9" w:rsidRPr="006F589A" w:rsidRDefault="006C57F9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  <w:t xml:space="preserve">di impegnarsi, a pena di decadenza, in caso di assegnazione dei lotti, a sottoscrivere la convenzione di cessione nei modi e tempi previsti dal regolamento per l’assegnazione e/o cessione di aree in zona </w:t>
      </w:r>
      <w:r w:rsidR="00E423DF" w:rsidRPr="006F589A">
        <w:rPr>
          <w:rFonts w:ascii="Arial" w:hAnsi="Arial" w:cs="Arial"/>
          <w:color w:val="auto"/>
          <w:sz w:val="22"/>
          <w:szCs w:val="22"/>
        </w:rPr>
        <w:t>artigianale</w:t>
      </w:r>
      <w:r w:rsidRPr="006F589A">
        <w:rPr>
          <w:rFonts w:ascii="Arial" w:hAnsi="Arial" w:cs="Arial"/>
          <w:color w:val="auto"/>
          <w:sz w:val="22"/>
          <w:szCs w:val="22"/>
        </w:rPr>
        <w:t>;</w:t>
      </w:r>
    </w:p>
    <w:p w14:paraId="566F0381" w14:textId="77777777" w:rsidR="006C57F9" w:rsidRPr="002D428B" w:rsidRDefault="006C57F9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  <w:t xml:space="preserve">di obbligarsi a rispettare i termini stabiliti per l’inizio e l’ultimazione dei lavori per la </w:t>
      </w:r>
      <w:r w:rsidRPr="002D428B">
        <w:rPr>
          <w:rFonts w:ascii="Arial" w:hAnsi="Arial" w:cs="Arial"/>
          <w:color w:val="auto"/>
          <w:sz w:val="22"/>
          <w:szCs w:val="22"/>
        </w:rPr>
        <w:t>realizzazione dello stabilimento con relative opere annesse;</w:t>
      </w:r>
    </w:p>
    <w:p w14:paraId="2424F0FD" w14:textId="5D72EFBB" w:rsidR="006C57F9" w:rsidRPr="002D428B" w:rsidRDefault="006C57F9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2D428B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D428B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2D428B">
        <w:rPr>
          <w:rFonts w:ascii="Arial" w:hAnsi="Arial" w:cs="Arial"/>
          <w:color w:val="auto"/>
          <w:sz w:val="22"/>
          <w:szCs w:val="22"/>
        </w:rPr>
        <w:fldChar w:fldCharType="end"/>
      </w:r>
      <w:r w:rsidRPr="002D428B">
        <w:rPr>
          <w:rFonts w:ascii="Arial" w:hAnsi="Arial" w:cs="Arial"/>
          <w:color w:val="auto"/>
          <w:sz w:val="22"/>
          <w:szCs w:val="22"/>
        </w:rPr>
        <w:tab/>
        <w:t>di impegnarsi al mantenimento, in buono stato di manutenzione, di esse costruzioni e delle relative aree di pertinenza, e alla utilizzazione del sottosuolo nei limiti necessari all’esecuzione delle opere previste nella concessione edilizia</w:t>
      </w:r>
      <w:r w:rsidR="00E423DF" w:rsidRPr="002D428B">
        <w:rPr>
          <w:rFonts w:ascii="Arial" w:hAnsi="Arial" w:cs="Arial"/>
          <w:color w:val="auto"/>
          <w:sz w:val="22"/>
          <w:szCs w:val="22"/>
        </w:rPr>
        <w:t>/permesso di costruire</w:t>
      </w:r>
      <w:r w:rsidRPr="002D428B">
        <w:rPr>
          <w:rFonts w:ascii="Arial" w:hAnsi="Arial" w:cs="Arial"/>
          <w:color w:val="auto"/>
          <w:sz w:val="22"/>
          <w:szCs w:val="22"/>
        </w:rPr>
        <w:t>;</w:t>
      </w:r>
    </w:p>
    <w:p w14:paraId="30DD53F7" w14:textId="77777777" w:rsidR="0053759A" w:rsidRPr="002D428B" w:rsidRDefault="006C57F9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2D428B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D428B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2D428B">
        <w:rPr>
          <w:rFonts w:ascii="Arial" w:hAnsi="Arial" w:cs="Arial"/>
          <w:color w:val="auto"/>
          <w:sz w:val="22"/>
          <w:szCs w:val="22"/>
        </w:rPr>
        <w:fldChar w:fldCharType="end"/>
      </w:r>
      <w:r w:rsidRPr="002D428B">
        <w:rPr>
          <w:rFonts w:ascii="Arial" w:hAnsi="Arial" w:cs="Arial"/>
          <w:color w:val="auto"/>
          <w:sz w:val="22"/>
          <w:szCs w:val="22"/>
        </w:rPr>
        <w:tab/>
      </w:r>
      <w:r w:rsidR="0053759A" w:rsidRPr="002D428B">
        <w:rPr>
          <w:rFonts w:ascii="Arial" w:hAnsi="Arial" w:cs="Arial"/>
          <w:color w:val="auto"/>
          <w:sz w:val="22"/>
          <w:szCs w:val="22"/>
        </w:rPr>
        <w:t>che a carico della ditta di cui in premessa non si sono verificate negli ultimi cinque anni procedure di fallimento, concordato preventivo o in ogni altra analoga situazione;</w:t>
      </w:r>
    </w:p>
    <w:p w14:paraId="0F435092" w14:textId="1D5334D3" w:rsidR="006C57F9" w:rsidRPr="002D428B" w:rsidRDefault="006C57F9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2D428B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D428B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2D428B">
        <w:rPr>
          <w:rFonts w:ascii="Arial" w:hAnsi="Arial" w:cs="Arial"/>
          <w:color w:val="auto"/>
          <w:sz w:val="22"/>
          <w:szCs w:val="22"/>
        </w:rPr>
        <w:fldChar w:fldCharType="end"/>
      </w:r>
      <w:r w:rsidRPr="002D428B">
        <w:rPr>
          <w:rFonts w:ascii="Arial" w:hAnsi="Arial" w:cs="Arial"/>
          <w:color w:val="auto"/>
          <w:sz w:val="22"/>
          <w:szCs w:val="22"/>
        </w:rPr>
        <w:tab/>
        <w:t>di non trovarsi in amministrazione controllata, cessazione di attività, liquidazione, fallimento, concordato</w:t>
      </w:r>
      <w:r w:rsidR="0053759A" w:rsidRPr="002D428B">
        <w:rPr>
          <w:rFonts w:ascii="Arial" w:hAnsi="Arial" w:cs="Arial"/>
          <w:color w:val="auto"/>
          <w:sz w:val="22"/>
          <w:szCs w:val="22"/>
        </w:rPr>
        <w:t xml:space="preserve"> preventivo</w:t>
      </w:r>
      <w:r w:rsidRPr="002D428B">
        <w:rPr>
          <w:rFonts w:ascii="Arial" w:hAnsi="Arial" w:cs="Arial"/>
          <w:color w:val="auto"/>
          <w:sz w:val="22"/>
          <w:szCs w:val="22"/>
        </w:rPr>
        <w:t xml:space="preserve"> e di </w:t>
      </w:r>
      <w:r w:rsidR="0053759A" w:rsidRPr="002D428B">
        <w:rPr>
          <w:rFonts w:ascii="Arial" w:hAnsi="Arial" w:cs="Arial"/>
          <w:color w:val="auto"/>
          <w:sz w:val="22"/>
          <w:szCs w:val="22"/>
        </w:rPr>
        <w:t>altra analoga situazione, e che, a suo carico, non sono in corso procedure per nessuna di tali situazioni</w:t>
      </w:r>
      <w:r w:rsidRPr="002D428B">
        <w:rPr>
          <w:rFonts w:ascii="Arial" w:hAnsi="Arial" w:cs="Arial"/>
          <w:color w:val="auto"/>
          <w:sz w:val="22"/>
          <w:szCs w:val="22"/>
        </w:rPr>
        <w:t>;</w:t>
      </w:r>
    </w:p>
    <w:p w14:paraId="6127F3FF" w14:textId="77777777" w:rsidR="00177F25" w:rsidRPr="002D428B" w:rsidRDefault="00177F25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2D428B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D428B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2D428B">
        <w:rPr>
          <w:rFonts w:ascii="Arial" w:hAnsi="Arial" w:cs="Arial"/>
          <w:color w:val="auto"/>
          <w:sz w:val="22"/>
          <w:szCs w:val="22"/>
        </w:rPr>
        <w:fldChar w:fldCharType="end"/>
      </w:r>
      <w:r w:rsidRPr="002D428B">
        <w:rPr>
          <w:rFonts w:ascii="Arial" w:hAnsi="Arial" w:cs="Arial"/>
          <w:color w:val="auto"/>
          <w:sz w:val="22"/>
          <w:szCs w:val="22"/>
        </w:rPr>
        <w:tab/>
        <w:t>di trovarsi nel pieno e libero godimento dei diritti civili;</w:t>
      </w:r>
    </w:p>
    <w:p w14:paraId="196BFF14" w14:textId="77777777" w:rsidR="00177F25" w:rsidRPr="006F589A" w:rsidRDefault="00177F25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2D428B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D428B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2D428B">
        <w:rPr>
          <w:rFonts w:ascii="Arial" w:hAnsi="Arial" w:cs="Arial"/>
          <w:color w:val="auto"/>
          <w:sz w:val="22"/>
          <w:szCs w:val="22"/>
        </w:rPr>
        <w:fldChar w:fldCharType="end"/>
      </w:r>
      <w:r w:rsidRPr="002D428B">
        <w:rPr>
          <w:rFonts w:ascii="Arial" w:hAnsi="Arial" w:cs="Arial"/>
          <w:color w:val="auto"/>
          <w:sz w:val="22"/>
          <w:szCs w:val="22"/>
        </w:rPr>
        <w:tab/>
        <w:t>di non aver riportato condanne penali e con sentenze</w:t>
      </w:r>
      <w:r w:rsidRPr="006F589A">
        <w:rPr>
          <w:rFonts w:ascii="Arial" w:hAnsi="Arial" w:cs="Arial"/>
          <w:color w:val="auto"/>
          <w:sz w:val="22"/>
          <w:szCs w:val="22"/>
        </w:rPr>
        <w:t xml:space="preserve"> passate in giudicato per delitti che incidono sulla moralità professionale e di non aver procedimenti penali in corso (valido per il legale rappresentante e per tutti i soci);</w:t>
      </w:r>
    </w:p>
    <w:p w14:paraId="2F853C75" w14:textId="256D1971" w:rsidR="00177F25" w:rsidRPr="006F589A" w:rsidRDefault="00177F25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pacing w:val="-4"/>
          <w:sz w:val="22"/>
          <w:szCs w:val="22"/>
        </w:rPr>
        <w:tab/>
        <w:t>di avere preso cognizione e di accettare integralmente le condizioni riportate nell’avviso pubblico;</w:t>
      </w:r>
    </w:p>
    <w:p w14:paraId="6D2C1553" w14:textId="77777777" w:rsidR="00177F25" w:rsidRPr="006F589A" w:rsidRDefault="00177F25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  <w:t>di conoscere bene il cespite immobiliare oggetto della procedura di concessione a cui si intende partecipare nello stato di fatto e di diritto in cui si trova, nonché dello stato manutentivo e conservativo, e di giudicare quindi congruo il prezzo fissato per la cessione;</w:t>
      </w:r>
    </w:p>
    <w:p w14:paraId="6575BBB8" w14:textId="528E15D9" w:rsidR="00177F25" w:rsidRPr="006F589A" w:rsidRDefault="00177F25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lastRenderedPageBreak/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  <w:t>di rinunciare sin da ora a richiedere qualsiasi risarcimento a qualunque titolo nel caso in cui l’Amministrazione Comunale interrompa, annulli la procedura o non proceda al perfezionamento del contratto;</w:t>
      </w:r>
    </w:p>
    <w:p w14:paraId="0D4872EB" w14:textId="7985E041" w:rsidR="00177F25" w:rsidRPr="006F589A" w:rsidRDefault="00177F25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  <w:t>di aver preso visione del</w:t>
      </w:r>
      <w:r w:rsidR="006F589A" w:rsidRPr="006F589A">
        <w:rPr>
          <w:rFonts w:ascii="Arial" w:hAnsi="Arial" w:cs="Arial"/>
          <w:color w:val="auto"/>
          <w:sz w:val="22"/>
          <w:szCs w:val="22"/>
        </w:rPr>
        <w:t xml:space="preserve"> Regolamento per l’assegnazione e cessione delle aree artigianali site in località San Giacomo (Salemi), approvato con Deliberazione di Consiglio Comunale n. 55 del 28/11/2016, </w:t>
      </w:r>
      <w:r w:rsidRPr="006F589A">
        <w:rPr>
          <w:rFonts w:ascii="Arial" w:hAnsi="Arial" w:cs="Arial"/>
          <w:color w:val="auto"/>
          <w:sz w:val="22"/>
          <w:szCs w:val="22"/>
        </w:rPr>
        <w:t>e di assoggettarsi a quanto in esso prescritto</w:t>
      </w:r>
      <w:r w:rsidR="006F589A" w:rsidRPr="006F589A">
        <w:rPr>
          <w:rFonts w:ascii="Arial" w:hAnsi="Arial" w:cs="Arial"/>
          <w:color w:val="auto"/>
          <w:sz w:val="22"/>
          <w:szCs w:val="22"/>
        </w:rPr>
        <w:t xml:space="preserve"> in </w:t>
      </w:r>
      <w:r w:rsidRPr="006F589A">
        <w:rPr>
          <w:rFonts w:ascii="Arial" w:hAnsi="Arial" w:cs="Arial"/>
          <w:color w:val="auto"/>
          <w:sz w:val="22"/>
          <w:szCs w:val="22"/>
        </w:rPr>
        <w:t>riferimento all’esercizio del diritto di superficie che dovrà essere esercitato nei limiti e con le modalità fissate da apposita convenzione;</w:t>
      </w:r>
    </w:p>
    <w:p w14:paraId="69F9F498" w14:textId="5760BC26" w:rsidR="004A6B45" w:rsidRPr="006F589A" w:rsidRDefault="00DD33C1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</w:r>
      <w:r w:rsidR="004A6B45" w:rsidRPr="006F589A">
        <w:rPr>
          <w:rFonts w:ascii="Arial" w:hAnsi="Arial" w:cs="Arial"/>
          <w:color w:val="auto"/>
          <w:sz w:val="22"/>
          <w:szCs w:val="22"/>
        </w:rPr>
        <w:t xml:space="preserve">che le caratteristiche costruttive e le tipologie di edificio da realizzare corrispondono a quelle indicate </w:t>
      </w:r>
      <w:r w:rsidR="00177F25" w:rsidRPr="006F589A">
        <w:rPr>
          <w:rFonts w:ascii="Arial" w:hAnsi="Arial" w:cs="Arial"/>
          <w:color w:val="auto"/>
          <w:sz w:val="22"/>
          <w:szCs w:val="22"/>
        </w:rPr>
        <w:t>dal r</w:t>
      </w:r>
      <w:r w:rsidR="004A6B45" w:rsidRPr="006F589A">
        <w:rPr>
          <w:rFonts w:ascii="Arial" w:hAnsi="Arial" w:cs="Arial"/>
          <w:color w:val="auto"/>
          <w:sz w:val="22"/>
          <w:szCs w:val="22"/>
        </w:rPr>
        <w:t>egolamento</w:t>
      </w:r>
      <w:r w:rsidR="00177F25" w:rsidRPr="006F589A">
        <w:rPr>
          <w:rFonts w:ascii="Arial" w:hAnsi="Arial" w:cs="Arial"/>
          <w:color w:val="auto"/>
          <w:sz w:val="22"/>
          <w:szCs w:val="22"/>
        </w:rPr>
        <w:t xml:space="preserve"> comunale</w:t>
      </w:r>
      <w:r w:rsidR="004A6B45" w:rsidRPr="006F589A">
        <w:rPr>
          <w:rFonts w:ascii="Arial" w:hAnsi="Arial" w:cs="Arial"/>
          <w:color w:val="auto"/>
          <w:sz w:val="22"/>
          <w:szCs w:val="22"/>
        </w:rPr>
        <w:t>;</w:t>
      </w:r>
    </w:p>
    <w:p w14:paraId="32F42A89" w14:textId="77777777" w:rsidR="00FF7265" w:rsidRPr="006F589A" w:rsidRDefault="00DD33C1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</w:r>
      <w:r w:rsidR="004A6B45" w:rsidRPr="006F589A">
        <w:rPr>
          <w:rFonts w:ascii="Arial" w:hAnsi="Arial" w:cs="Arial"/>
          <w:color w:val="auto"/>
          <w:sz w:val="22"/>
          <w:szCs w:val="22"/>
        </w:rPr>
        <w:t>di obbligarsi a realizzare l’opificio osservando le prescrizioni e limitazioni specificate</w:t>
      </w:r>
      <w:r w:rsidR="00FF7265" w:rsidRPr="006F589A">
        <w:rPr>
          <w:rFonts w:ascii="Arial" w:hAnsi="Arial" w:cs="Arial"/>
          <w:color w:val="auto"/>
          <w:sz w:val="22"/>
          <w:szCs w:val="22"/>
        </w:rPr>
        <w:t xml:space="preserve"> nel titolo autorizzativo;</w:t>
      </w:r>
    </w:p>
    <w:p w14:paraId="0D75E92A" w14:textId="71339015" w:rsidR="004A6B45" w:rsidRPr="006F589A" w:rsidRDefault="00DD33C1" w:rsidP="0016546A">
      <w:pPr>
        <w:pStyle w:val="Default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6F589A">
        <w:rPr>
          <w:rFonts w:ascii="Arial" w:hAnsi="Arial" w:cs="Arial"/>
          <w:color w:val="auto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F589A">
        <w:rPr>
          <w:rFonts w:ascii="Arial" w:hAnsi="Arial" w:cs="Arial"/>
          <w:color w:val="auto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color w:val="auto"/>
          <w:sz w:val="22"/>
          <w:szCs w:val="22"/>
        </w:rPr>
      </w:r>
      <w:r w:rsidR="001E3A03">
        <w:rPr>
          <w:rFonts w:ascii="Arial" w:hAnsi="Arial" w:cs="Arial"/>
          <w:color w:val="auto"/>
          <w:sz w:val="22"/>
          <w:szCs w:val="22"/>
        </w:rPr>
        <w:fldChar w:fldCharType="separate"/>
      </w:r>
      <w:r w:rsidRPr="006F589A">
        <w:rPr>
          <w:rFonts w:ascii="Arial" w:hAnsi="Arial" w:cs="Arial"/>
          <w:color w:val="auto"/>
          <w:sz w:val="22"/>
          <w:szCs w:val="22"/>
        </w:rPr>
        <w:fldChar w:fldCharType="end"/>
      </w:r>
      <w:r w:rsidRPr="006F589A">
        <w:rPr>
          <w:rFonts w:ascii="Arial" w:hAnsi="Arial" w:cs="Arial"/>
          <w:color w:val="auto"/>
          <w:sz w:val="22"/>
          <w:szCs w:val="22"/>
        </w:rPr>
        <w:tab/>
      </w:r>
      <w:r w:rsidR="004A6B45" w:rsidRPr="006F589A">
        <w:rPr>
          <w:rFonts w:ascii="Arial" w:hAnsi="Arial" w:cs="Arial"/>
          <w:color w:val="auto"/>
          <w:sz w:val="22"/>
          <w:szCs w:val="22"/>
        </w:rPr>
        <w:t>di obbligarsi a non porre atti che in modo diretto o indiretto possano compromettere le finalità per le quali l’insediamento viene realizzato.</w:t>
      </w:r>
    </w:p>
    <w:p w14:paraId="205397D9" w14:textId="77777777" w:rsidR="00A2724C" w:rsidRPr="00815C4A" w:rsidRDefault="00A2724C" w:rsidP="0016546A">
      <w:pPr>
        <w:jc w:val="both"/>
        <w:rPr>
          <w:rFonts w:ascii="Arial" w:hAnsi="Arial" w:cs="Arial"/>
          <w:sz w:val="22"/>
          <w:szCs w:val="22"/>
        </w:rPr>
      </w:pPr>
    </w:p>
    <w:p w14:paraId="39D4C407" w14:textId="708458E7" w:rsidR="004A6B45" w:rsidRPr="00815C4A" w:rsidRDefault="004A6B45" w:rsidP="0016546A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815C4A">
        <w:rPr>
          <w:rFonts w:ascii="Arial" w:hAnsi="Arial" w:cs="Arial"/>
          <w:sz w:val="22"/>
          <w:szCs w:val="22"/>
        </w:rPr>
        <w:t xml:space="preserve">Alla presente domanda allega: </w:t>
      </w:r>
      <w:r w:rsidRPr="00815C4A">
        <w:rPr>
          <w:rFonts w:ascii="Arial" w:hAnsi="Arial" w:cs="Arial"/>
          <w:i/>
          <w:iCs/>
          <w:sz w:val="22"/>
          <w:szCs w:val="22"/>
        </w:rPr>
        <w:t>(barrare ciò che interessa)</w:t>
      </w:r>
    </w:p>
    <w:p w14:paraId="12FFCBFB" w14:textId="3EBF686C" w:rsidR="001E2DCB" w:rsidRPr="00815C4A" w:rsidRDefault="001E2DCB" w:rsidP="0016546A">
      <w:pPr>
        <w:ind w:left="851" w:hanging="491"/>
        <w:jc w:val="both"/>
        <w:rPr>
          <w:rFonts w:ascii="Arial" w:hAnsi="Arial" w:cs="Arial"/>
          <w:sz w:val="22"/>
          <w:szCs w:val="22"/>
        </w:rPr>
      </w:pPr>
      <w:r w:rsidRPr="00815C4A"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15C4A">
        <w:rPr>
          <w:rFonts w:ascii="Arial" w:hAnsi="Arial" w:cs="Arial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sz w:val="22"/>
          <w:szCs w:val="22"/>
        </w:rPr>
      </w:r>
      <w:r w:rsidR="001E3A03">
        <w:rPr>
          <w:rFonts w:ascii="Arial" w:hAnsi="Arial" w:cs="Arial"/>
          <w:sz w:val="22"/>
          <w:szCs w:val="22"/>
        </w:rPr>
        <w:fldChar w:fldCharType="separate"/>
      </w:r>
      <w:r w:rsidRPr="00815C4A">
        <w:rPr>
          <w:rFonts w:ascii="Arial" w:hAnsi="Arial" w:cs="Arial"/>
          <w:sz w:val="22"/>
          <w:szCs w:val="22"/>
        </w:rPr>
        <w:fldChar w:fldCharType="end"/>
      </w:r>
      <w:r w:rsidRPr="00815C4A">
        <w:rPr>
          <w:rFonts w:ascii="Arial" w:hAnsi="Arial" w:cs="Arial"/>
          <w:sz w:val="22"/>
          <w:szCs w:val="22"/>
        </w:rPr>
        <w:t xml:space="preserve"> </w:t>
      </w:r>
      <w:r w:rsidRPr="00815C4A">
        <w:rPr>
          <w:rFonts w:ascii="Arial" w:hAnsi="Arial" w:cs="Arial"/>
          <w:sz w:val="22"/>
          <w:szCs w:val="22"/>
        </w:rPr>
        <w:tab/>
        <w:t>dichiarazione sostitutiva attestante l’iscrizione all’albo o registro C</w:t>
      </w:r>
      <w:r w:rsidR="00C0752D" w:rsidRPr="00815C4A">
        <w:rPr>
          <w:rFonts w:ascii="Arial" w:hAnsi="Arial" w:cs="Arial"/>
          <w:sz w:val="22"/>
          <w:szCs w:val="22"/>
        </w:rPr>
        <w:t>.</w:t>
      </w:r>
      <w:r w:rsidR="001841E8" w:rsidRPr="00815C4A">
        <w:rPr>
          <w:rFonts w:ascii="Arial" w:hAnsi="Arial" w:cs="Arial"/>
          <w:sz w:val="22"/>
          <w:szCs w:val="22"/>
        </w:rPr>
        <w:t>C</w:t>
      </w:r>
      <w:r w:rsidR="00C0752D" w:rsidRPr="00815C4A">
        <w:rPr>
          <w:rFonts w:ascii="Arial" w:hAnsi="Arial" w:cs="Arial"/>
          <w:sz w:val="22"/>
          <w:szCs w:val="22"/>
        </w:rPr>
        <w:t>.</w:t>
      </w:r>
      <w:r w:rsidR="001841E8" w:rsidRPr="00815C4A">
        <w:rPr>
          <w:rFonts w:ascii="Arial" w:hAnsi="Arial" w:cs="Arial"/>
          <w:sz w:val="22"/>
          <w:szCs w:val="22"/>
        </w:rPr>
        <w:t>I</w:t>
      </w:r>
      <w:r w:rsidR="00C0752D" w:rsidRPr="00815C4A">
        <w:rPr>
          <w:rFonts w:ascii="Arial" w:hAnsi="Arial" w:cs="Arial"/>
          <w:sz w:val="22"/>
          <w:szCs w:val="22"/>
        </w:rPr>
        <w:t>.</w:t>
      </w:r>
      <w:r w:rsidR="001841E8" w:rsidRPr="00815C4A">
        <w:rPr>
          <w:rFonts w:ascii="Arial" w:hAnsi="Arial" w:cs="Arial"/>
          <w:sz w:val="22"/>
          <w:szCs w:val="22"/>
        </w:rPr>
        <w:t>A</w:t>
      </w:r>
      <w:r w:rsidR="00C0752D" w:rsidRPr="00815C4A">
        <w:rPr>
          <w:rFonts w:ascii="Arial" w:hAnsi="Arial" w:cs="Arial"/>
          <w:sz w:val="22"/>
          <w:szCs w:val="22"/>
        </w:rPr>
        <w:t>.</w:t>
      </w:r>
      <w:r w:rsidR="001841E8" w:rsidRPr="00815C4A">
        <w:rPr>
          <w:rFonts w:ascii="Arial" w:hAnsi="Arial" w:cs="Arial"/>
          <w:sz w:val="22"/>
          <w:szCs w:val="22"/>
        </w:rPr>
        <w:t>A</w:t>
      </w:r>
      <w:r w:rsidR="00C0752D" w:rsidRPr="00815C4A">
        <w:rPr>
          <w:rFonts w:ascii="Arial" w:hAnsi="Arial" w:cs="Arial"/>
          <w:sz w:val="22"/>
          <w:szCs w:val="22"/>
        </w:rPr>
        <w:t>.</w:t>
      </w:r>
      <w:r w:rsidR="00815C4A" w:rsidRPr="00815C4A">
        <w:rPr>
          <w:rFonts w:ascii="Arial" w:hAnsi="Arial" w:cs="Arial"/>
          <w:sz w:val="22"/>
          <w:szCs w:val="22"/>
        </w:rPr>
        <w:t xml:space="preserve"> (All. 1)</w:t>
      </w:r>
      <w:r w:rsidRPr="00815C4A">
        <w:rPr>
          <w:rFonts w:ascii="Arial" w:hAnsi="Arial" w:cs="Arial"/>
          <w:sz w:val="22"/>
          <w:szCs w:val="22"/>
        </w:rPr>
        <w:t>;</w:t>
      </w:r>
    </w:p>
    <w:p w14:paraId="1B79E152" w14:textId="4F69F913" w:rsidR="001E2DCB" w:rsidRPr="00815C4A" w:rsidRDefault="001E2DCB" w:rsidP="0016546A">
      <w:pPr>
        <w:ind w:left="851" w:hanging="491"/>
        <w:jc w:val="both"/>
        <w:rPr>
          <w:rFonts w:ascii="Arial" w:hAnsi="Arial" w:cs="Arial"/>
          <w:sz w:val="22"/>
          <w:szCs w:val="22"/>
        </w:rPr>
      </w:pPr>
      <w:r w:rsidRPr="00815C4A"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15C4A">
        <w:rPr>
          <w:rFonts w:ascii="Arial" w:hAnsi="Arial" w:cs="Arial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sz w:val="22"/>
          <w:szCs w:val="22"/>
        </w:rPr>
      </w:r>
      <w:r w:rsidR="001E3A03">
        <w:rPr>
          <w:rFonts w:ascii="Arial" w:hAnsi="Arial" w:cs="Arial"/>
          <w:sz w:val="22"/>
          <w:szCs w:val="22"/>
        </w:rPr>
        <w:fldChar w:fldCharType="separate"/>
      </w:r>
      <w:r w:rsidRPr="00815C4A">
        <w:rPr>
          <w:rFonts w:ascii="Arial" w:hAnsi="Arial" w:cs="Arial"/>
          <w:sz w:val="22"/>
          <w:szCs w:val="22"/>
        </w:rPr>
        <w:fldChar w:fldCharType="end"/>
      </w:r>
      <w:r w:rsidRPr="00815C4A">
        <w:rPr>
          <w:rFonts w:ascii="Arial" w:hAnsi="Arial" w:cs="Arial"/>
          <w:sz w:val="22"/>
          <w:szCs w:val="22"/>
        </w:rPr>
        <w:t xml:space="preserve"> </w:t>
      </w:r>
      <w:r w:rsidRPr="00815C4A">
        <w:rPr>
          <w:rFonts w:ascii="Arial" w:hAnsi="Arial" w:cs="Arial"/>
          <w:sz w:val="22"/>
          <w:szCs w:val="22"/>
        </w:rPr>
        <w:tab/>
        <w:t>copia dello statuto e dell’atto costitutivo (solo per le società);</w:t>
      </w:r>
    </w:p>
    <w:p w14:paraId="46AC2424" w14:textId="77777777" w:rsidR="00815C4A" w:rsidRPr="00815C4A" w:rsidRDefault="00815C4A" w:rsidP="0016546A">
      <w:pPr>
        <w:ind w:left="851" w:hanging="491"/>
        <w:jc w:val="both"/>
        <w:rPr>
          <w:rFonts w:ascii="Arial" w:hAnsi="Arial" w:cs="Arial"/>
          <w:sz w:val="22"/>
          <w:szCs w:val="22"/>
        </w:rPr>
      </w:pPr>
      <w:r w:rsidRPr="00815C4A"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15C4A">
        <w:rPr>
          <w:rFonts w:ascii="Arial" w:hAnsi="Arial" w:cs="Arial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sz w:val="22"/>
          <w:szCs w:val="22"/>
        </w:rPr>
      </w:r>
      <w:r w:rsidR="001E3A03">
        <w:rPr>
          <w:rFonts w:ascii="Arial" w:hAnsi="Arial" w:cs="Arial"/>
          <w:sz w:val="22"/>
          <w:szCs w:val="22"/>
        </w:rPr>
        <w:fldChar w:fldCharType="separate"/>
      </w:r>
      <w:r w:rsidRPr="00815C4A">
        <w:rPr>
          <w:rFonts w:ascii="Arial" w:hAnsi="Arial" w:cs="Arial"/>
          <w:sz w:val="22"/>
          <w:szCs w:val="22"/>
        </w:rPr>
        <w:fldChar w:fldCharType="end"/>
      </w:r>
      <w:r w:rsidRPr="00815C4A">
        <w:rPr>
          <w:rFonts w:ascii="Arial" w:hAnsi="Arial" w:cs="Arial"/>
          <w:sz w:val="22"/>
          <w:szCs w:val="22"/>
        </w:rPr>
        <w:t xml:space="preserve"> </w:t>
      </w:r>
      <w:r w:rsidRPr="00815C4A">
        <w:rPr>
          <w:rFonts w:ascii="Arial" w:hAnsi="Arial" w:cs="Arial"/>
          <w:sz w:val="22"/>
          <w:szCs w:val="22"/>
        </w:rPr>
        <w:tab/>
        <w:t>autocertificazione antimafia del titolare e degli eventuali soci/amministratori muniti di potere di rappresentanza nonché dell’eventuale direttore tecnico dell’azienda (All. 2 e 3);</w:t>
      </w:r>
    </w:p>
    <w:p w14:paraId="54F3607A" w14:textId="77777777" w:rsidR="00815C4A" w:rsidRPr="00815C4A" w:rsidRDefault="00815C4A" w:rsidP="0016546A">
      <w:pPr>
        <w:ind w:left="851" w:hanging="491"/>
        <w:jc w:val="both"/>
        <w:rPr>
          <w:rFonts w:ascii="Arial" w:hAnsi="Arial" w:cs="Arial"/>
          <w:sz w:val="22"/>
          <w:szCs w:val="22"/>
        </w:rPr>
      </w:pPr>
      <w:r w:rsidRPr="00815C4A"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15C4A">
        <w:rPr>
          <w:rFonts w:ascii="Arial" w:hAnsi="Arial" w:cs="Arial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sz w:val="22"/>
          <w:szCs w:val="22"/>
        </w:rPr>
      </w:r>
      <w:r w:rsidR="001E3A03">
        <w:rPr>
          <w:rFonts w:ascii="Arial" w:hAnsi="Arial" w:cs="Arial"/>
          <w:sz w:val="22"/>
          <w:szCs w:val="22"/>
        </w:rPr>
        <w:fldChar w:fldCharType="separate"/>
      </w:r>
      <w:r w:rsidRPr="00815C4A">
        <w:rPr>
          <w:rFonts w:ascii="Arial" w:hAnsi="Arial" w:cs="Arial"/>
          <w:sz w:val="22"/>
          <w:szCs w:val="22"/>
        </w:rPr>
        <w:fldChar w:fldCharType="end"/>
      </w:r>
      <w:r w:rsidRPr="00815C4A">
        <w:rPr>
          <w:rFonts w:ascii="Arial" w:hAnsi="Arial" w:cs="Arial"/>
          <w:sz w:val="22"/>
          <w:szCs w:val="22"/>
        </w:rPr>
        <w:t xml:space="preserve"> </w:t>
      </w:r>
      <w:r w:rsidRPr="00815C4A">
        <w:rPr>
          <w:rFonts w:ascii="Arial" w:hAnsi="Arial" w:cs="Arial"/>
          <w:sz w:val="22"/>
          <w:szCs w:val="22"/>
        </w:rPr>
        <w:tab/>
        <w:t>dichiarazione condanne penali e carichi pendenti degli eventuali soci/amministratori muniti di potere di rappresentanza nonché dell’eventuale direttore tecnico dell’azienda (All. 4);</w:t>
      </w:r>
    </w:p>
    <w:p w14:paraId="2F6CC149" w14:textId="17C91BA3" w:rsidR="00815C4A" w:rsidRPr="00815C4A" w:rsidRDefault="00EE7848" w:rsidP="0016546A">
      <w:pPr>
        <w:ind w:left="851" w:hanging="491"/>
        <w:jc w:val="both"/>
        <w:rPr>
          <w:rFonts w:ascii="Arial" w:hAnsi="Arial" w:cs="Arial"/>
          <w:sz w:val="22"/>
          <w:szCs w:val="22"/>
        </w:rPr>
      </w:pPr>
      <w:r w:rsidRPr="00815C4A"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15C4A">
        <w:rPr>
          <w:rFonts w:ascii="Arial" w:hAnsi="Arial" w:cs="Arial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sz w:val="22"/>
          <w:szCs w:val="22"/>
        </w:rPr>
      </w:r>
      <w:r w:rsidR="001E3A03">
        <w:rPr>
          <w:rFonts w:ascii="Arial" w:hAnsi="Arial" w:cs="Arial"/>
          <w:sz w:val="22"/>
          <w:szCs w:val="22"/>
        </w:rPr>
        <w:fldChar w:fldCharType="separate"/>
      </w:r>
      <w:r w:rsidRPr="00815C4A">
        <w:rPr>
          <w:rFonts w:ascii="Arial" w:hAnsi="Arial" w:cs="Arial"/>
          <w:sz w:val="22"/>
          <w:szCs w:val="22"/>
        </w:rPr>
        <w:fldChar w:fldCharType="end"/>
      </w:r>
      <w:r w:rsidRPr="00815C4A">
        <w:rPr>
          <w:rFonts w:ascii="Arial" w:hAnsi="Arial" w:cs="Arial"/>
          <w:sz w:val="22"/>
          <w:szCs w:val="22"/>
        </w:rPr>
        <w:t xml:space="preserve"> </w:t>
      </w:r>
      <w:r w:rsidRPr="00815C4A">
        <w:rPr>
          <w:rFonts w:ascii="Arial" w:hAnsi="Arial" w:cs="Arial"/>
          <w:sz w:val="22"/>
          <w:szCs w:val="22"/>
        </w:rPr>
        <w:tab/>
      </w:r>
      <w:r w:rsidR="00815C4A" w:rsidRPr="00815C4A">
        <w:rPr>
          <w:rFonts w:ascii="Arial" w:hAnsi="Arial" w:cs="Arial"/>
          <w:sz w:val="22"/>
          <w:szCs w:val="22"/>
        </w:rPr>
        <w:t xml:space="preserve">relazione descrittiva ai fini della </w:t>
      </w:r>
      <w:r w:rsidRPr="00815C4A">
        <w:rPr>
          <w:rFonts w:ascii="Arial" w:hAnsi="Arial" w:cs="Arial"/>
          <w:sz w:val="22"/>
          <w:szCs w:val="22"/>
        </w:rPr>
        <w:t>valutazione per l’attribuzione del punteggio</w:t>
      </w:r>
      <w:r w:rsidR="00815C4A" w:rsidRPr="00815C4A">
        <w:rPr>
          <w:rFonts w:ascii="Arial" w:hAnsi="Arial" w:cs="Arial"/>
          <w:sz w:val="22"/>
          <w:szCs w:val="22"/>
        </w:rPr>
        <w:t xml:space="preserve"> di cui all’avviso ed all’art. 6 del Regolamento (All. 5);</w:t>
      </w:r>
    </w:p>
    <w:p w14:paraId="6BEFD357" w14:textId="687A0DDD" w:rsidR="00815C4A" w:rsidRPr="00815C4A" w:rsidRDefault="00815C4A" w:rsidP="0016546A">
      <w:pPr>
        <w:ind w:left="851" w:hanging="491"/>
        <w:jc w:val="both"/>
        <w:rPr>
          <w:rFonts w:ascii="Arial" w:hAnsi="Arial" w:cs="Arial"/>
          <w:sz w:val="22"/>
          <w:szCs w:val="22"/>
        </w:rPr>
      </w:pPr>
      <w:r w:rsidRPr="00815C4A"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15C4A">
        <w:rPr>
          <w:rFonts w:ascii="Arial" w:hAnsi="Arial" w:cs="Arial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sz w:val="22"/>
          <w:szCs w:val="22"/>
        </w:rPr>
      </w:r>
      <w:r w:rsidR="001E3A03">
        <w:rPr>
          <w:rFonts w:ascii="Arial" w:hAnsi="Arial" w:cs="Arial"/>
          <w:sz w:val="22"/>
          <w:szCs w:val="22"/>
        </w:rPr>
        <w:fldChar w:fldCharType="separate"/>
      </w:r>
      <w:r w:rsidRPr="00815C4A">
        <w:rPr>
          <w:rFonts w:ascii="Arial" w:hAnsi="Arial" w:cs="Arial"/>
          <w:sz w:val="22"/>
          <w:szCs w:val="22"/>
        </w:rPr>
        <w:fldChar w:fldCharType="end"/>
      </w:r>
      <w:r w:rsidRPr="00815C4A">
        <w:rPr>
          <w:rFonts w:ascii="Arial" w:hAnsi="Arial" w:cs="Arial"/>
          <w:sz w:val="22"/>
          <w:szCs w:val="22"/>
        </w:rPr>
        <w:t xml:space="preserve"> </w:t>
      </w:r>
      <w:r w:rsidRPr="00815C4A">
        <w:rPr>
          <w:rFonts w:ascii="Arial" w:hAnsi="Arial" w:cs="Arial"/>
          <w:sz w:val="22"/>
          <w:szCs w:val="22"/>
        </w:rPr>
        <w:tab/>
        <w:t>dichiarazione di regolarità contributiva (All. 6);</w:t>
      </w:r>
    </w:p>
    <w:p w14:paraId="2AA20401" w14:textId="30C947EC" w:rsidR="001E2DCB" w:rsidRPr="00815C4A" w:rsidRDefault="001E2DCB" w:rsidP="0016546A">
      <w:pPr>
        <w:ind w:left="851" w:hanging="491"/>
        <w:jc w:val="both"/>
        <w:rPr>
          <w:rFonts w:ascii="Arial" w:hAnsi="Arial" w:cs="Arial"/>
          <w:sz w:val="22"/>
          <w:szCs w:val="22"/>
        </w:rPr>
      </w:pPr>
      <w:r w:rsidRPr="00815C4A"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15C4A">
        <w:rPr>
          <w:rFonts w:ascii="Arial" w:hAnsi="Arial" w:cs="Arial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sz w:val="22"/>
          <w:szCs w:val="22"/>
        </w:rPr>
      </w:r>
      <w:r w:rsidR="001E3A03">
        <w:rPr>
          <w:rFonts w:ascii="Arial" w:hAnsi="Arial" w:cs="Arial"/>
          <w:sz w:val="22"/>
          <w:szCs w:val="22"/>
        </w:rPr>
        <w:fldChar w:fldCharType="separate"/>
      </w:r>
      <w:r w:rsidRPr="00815C4A">
        <w:rPr>
          <w:rFonts w:ascii="Arial" w:hAnsi="Arial" w:cs="Arial"/>
          <w:sz w:val="22"/>
          <w:szCs w:val="22"/>
        </w:rPr>
        <w:fldChar w:fldCharType="end"/>
      </w:r>
      <w:r w:rsidRPr="00815C4A">
        <w:rPr>
          <w:rFonts w:ascii="Arial" w:hAnsi="Arial" w:cs="Arial"/>
          <w:sz w:val="22"/>
          <w:szCs w:val="22"/>
        </w:rPr>
        <w:t xml:space="preserve"> </w:t>
      </w:r>
      <w:r w:rsidRPr="00815C4A">
        <w:rPr>
          <w:rFonts w:ascii="Arial" w:hAnsi="Arial" w:cs="Arial"/>
          <w:sz w:val="22"/>
          <w:szCs w:val="22"/>
        </w:rPr>
        <w:tab/>
        <w:t>fotocopia del documento di identità e codice fiscale del/dei richiedenti, nonché di tutti soci/amministratori/direttore tecnico dell’azienda;</w:t>
      </w:r>
    </w:p>
    <w:p w14:paraId="34F031D0" w14:textId="2D72D458" w:rsidR="00D775D3" w:rsidRPr="00815C4A" w:rsidRDefault="001E2DCB" w:rsidP="0016546A">
      <w:pPr>
        <w:ind w:left="851" w:hanging="491"/>
        <w:jc w:val="both"/>
        <w:rPr>
          <w:rFonts w:ascii="Arial" w:hAnsi="Arial" w:cs="Arial"/>
          <w:sz w:val="22"/>
          <w:szCs w:val="22"/>
        </w:rPr>
      </w:pPr>
      <w:r w:rsidRPr="00815C4A"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15C4A">
        <w:rPr>
          <w:rFonts w:ascii="Arial" w:hAnsi="Arial" w:cs="Arial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sz w:val="22"/>
          <w:szCs w:val="22"/>
        </w:rPr>
      </w:r>
      <w:r w:rsidR="001E3A03">
        <w:rPr>
          <w:rFonts w:ascii="Arial" w:hAnsi="Arial" w:cs="Arial"/>
          <w:sz w:val="22"/>
          <w:szCs w:val="22"/>
        </w:rPr>
        <w:fldChar w:fldCharType="separate"/>
      </w:r>
      <w:r w:rsidRPr="00815C4A">
        <w:rPr>
          <w:rFonts w:ascii="Arial" w:hAnsi="Arial" w:cs="Arial"/>
          <w:sz w:val="22"/>
          <w:szCs w:val="22"/>
        </w:rPr>
        <w:fldChar w:fldCharType="end"/>
      </w:r>
      <w:r w:rsidRPr="00815C4A">
        <w:rPr>
          <w:rFonts w:ascii="Arial" w:hAnsi="Arial" w:cs="Arial"/>
          <w:sz w:val="22"/>
          <w:szCs w:val="22"/>
        </w:rPr>
        <w:t xml:space="preserve"> </w:t>
      </w:r>
      <w:r w:rsidRPr="00815C4A">
        <w:rPr>
          <w:rFonts w:ascii="Arial" w:hAnsi="Arial" w:cs="Arial"/>
          <w:sz w:val="22"/>
          <w:szCs w:val="22"/>
        </w:rPr>
        <w:tab/>
        <w:t>ricevuta del versamento cauzionale per istruttoria pratica di € 250,00</w:t>
      </w:r>
      <w:r w:rsidR="00D775D3" w:rsidRPr="00815C4A">
        <w:rPr>
          <w:rFonts w:ascii="Arial" w:hAnsi="Arial" w:cs="Arial"/>
          <w:sz w:val="22"/>
          <w:szCs w:val="22"/>
        </w:rPr>
        <w:t>;</w:t>
      </w:r>
    </w:p>
    <w:p w14:paraId="5689AD4C" w14:textId="3CC86E9B" w:rsidR="001E2DCB" w:rsidRPr="00815C4A" w:rsidRDefault="00D775D3" w:rsidP="00A106B0">
      <w:p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815C4A"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815C4A">
        <w:rPr>
          <w:rFonts w:ascii="Arial" w:hAnsi="Arial" w:cs="Arial"/>
          <w:sz w:val="22"/>
          <w:szCs w:val="22"/>
        </w:rPr>
        <w:instrText xml:space="preserve"> FORMCHECKBOX </w:instrText>
      </w:r>
      <w:r w:rsidR="001E3A03">
        <w:rPr>
          <w:rFonts w:ascii="Arial" w:hAnsi="Arial" w:cs="Arial"/>
          <w:sz w:val="22"/>
          <w:szCs w:val="22"/>
        </w:rPr>
      </w:r>
      <w:r w:rsidR="001E3A03">
        <w:rPr>
          <w:rFonts w:ascii="Arial" w:hAnsi="Arial" w:cs="Arial"/>
          <w:sz w:val="22"/>
          <w:szCs w:val="22"/>
        </w:rPr>
        <w:fldChar w:fldCharType="separate"/>
      </w:r>
      <w:r w:rsidRPr="00815C4A">
        <w:rPr>
          <w:rFonts w:ascii="Arial" w:hAnsi="Arial" w:cs="Arial"/>
          <w:sz w:val="22"/>
          <w:szCs w:val="22"/>
        </w:rPr>
        <w:fldChar w:fldCharType="end"/>
      </w:r>
      <w:r w:rsidRPr="00815C4A">
        <w:rPr>
          <w:rFonts w:ascii="Arial" w:hAnsi="Arial" w:cs="Arial"/>
          <w:sz w:val="22"/>
          <w:szCs w:val="22"/>
        </w:rPr>
        <w:t xml:space="preserve"> </w:t>
      </w:r>
      <w:r w:rsidRPr="00815C4A">
        <w:rPr>
          <w:rFonts w:ascii="Arial" w:hAnsi="Arial" w:cs="Arial"/>
          <w:sz w:val="22"/>
          <w:szCs w:val="22"/>
        </w:rPr>
        <w:tab/>
      </w:r>
      <w:r w:rsidR="00815C4A" w:rsidRPr="00815C4A">
        <w:rPr>
          <w:rFonts w:ascii="Arial" w:hAnsi="Arial" w:cs="Arial"/>
          <w:sz w:val="22"/>
          <w:szCs w:val="22"/>
        </w:rPr>
        <w:t xml:space="preserve">altro: </w:t>
      </w:r>
      <w:r w:rsidRPr="00815C4A">
        <w:rPr>
          <w:rFonts w:ascii="Arial" w:hAnsi="Arial" w:cs="Arial"/>
          <w:sz w:val="22"/>
          <w:szCs w:val="22"/>
        </w:rPr>
        <w:t>……</w:t>
      </w:r>
      <w:r w:rsidR="00815C4A" w:rsidRPr="00815C4A">
        <w:rPr>
          <w:rFonts w:ascii="Arial" w:hAnsi="Arial" w:cs="Arial"/>
          <w:sz w:val="22"/>
          <w:szCs w:val="22"/>
        </w:rPr>
        <w:t>………………………</w:t>
      </w:r>
      <w:r w:rsidRPr="00815C4A">
        <w:rPr>
          <w:rFonts w:ascii="Arial" w:hAnsi="Arial" w:cs="Arial"/>
          <w:sz w:val="22"/>
          <w:szCs w:val="22"/>
        </w:rPr>
        <w:t>……………………………</w:t>
      </w:r>
      <w:r w:rsidR="001E2DCB" w:rsidRPr="00815C4A">
        <w:rPr>
          <w:rFonts w:ascii="Arial" w:hAnsi="Arial" w:cs="Arial"/>
          <w:sz w:val="22"/>
          <w:szCs w:val="22"/>
        </w:rPr>
        <w:t>.</w:t>
      </w:r>
    </w:p>
    <w:p w14:paraId="7B058D34" w14:textId="77777777" w:rsidR="001E2DCB" w:rsidRPr="00815C4A" w:rsidRDefault="001E2DCB" w:rsidP="00A106B0">
      <w:pPr>
        <w:spacing w:line="276" w:lineRule="auto"/>
        <w:ind w:left="851" w:hanging="491"/>
        <w:jc w:val="both"/>
        <w:rPr>
          <w:rFonts w:ascii="Arial" w:hAnsi="Arial" w:cs="Arial"/>
          <w:sz w:val="22"/>
          <w:szCs w:val="22"/>
        </w:rPr>
      </w:pPr>
    </w:p>
    <w:p w14:paraId="766068FA" w14:textId="6FD8C604" w:rsidR="004A6B45" w:rsidRPr="00C04B62" w:rsidRDefault="00A106B0" w:rsidP="00A106B0">
      <w:pPr>
        <w:spacing w:line="276" w:lineRule="auto"/>
        <w:rPr>
          <w:rFonts w:ascii="Arial" w:hAnsi="Arial" w:cs="Arial"/>
          <w:sz w:val="22"/>
          <w:szCs w:val="22"/>
        </w:rPr>
      </w:pPr>
      <w:r w:rsidRPr="00C04B62">
        <w:rPr>
          <w:rFonts w:ascii="Arial" w:hAnsi="Arial" w:cs="Arial"/>
          <w:sz w:val="22"/>
          <w:szCs w:val="22"/>
        </w:rPr>
        <w:t xml:space="preserve">____________, </w:t>
      </w:r>
      <w:r w:rsidR="004A6B45" w:rsidRPr="00C04B62">
        <w:rPr>
          <w:rFonts w:ascii="Arial" w:hAnsi="Arial" w:cs="Arial"/>
          <w:sz w:val="22"/>
          <w:szCs w:val="22"/>
        </w:rPr>
        <w:t>_______</w:t>
      </w:r>
      <w:r w:rsidR="00C04B62" w:rsidRPr="00C04B62">
        <w:rPr>
          <w:rFonts w:ascii="Arial" w:hAnsi="Arial" w:cs="Arial"/>
          <w:sz w:val="22"/>
          <w:szCs w:val="22"/>
        </w:rPr>
        <w:t>________</w:t>
      </w:r>
      <w:r w:rsidR="004A6B45" w:rsidRPr="00C04B62">
        <w:rPr>
          <w:rFonts w:ascii="Arial" w:hAnsi="Arial" w:cs="Arial"/>
          <w:sz w:val="22"/>
          <w:szCs w:val="22"/>
        </w:rPr>
        <w:t>____</w:t>
      </w:r>
    </w:p>
    <w:p w14:paraId="6BA840F8" w14:textId="31C9C127" w:rsidR="004A6B45" w:rsidRPr="00C04B62" w:rsidRDefault="00C0752D" w:rsidP="00A106B0">
      <w:pPr>
        <w:tabs>
          <w:tab w:val="center" w:pos="6804"/>
        </w:tabs>
        <w:spacing w:line="276" w:lineRule="auto"/>
        <w:rPr>
          <w:rFonts w:ascii="Arial" w:hAnsi="Arial" w:cs="Arial"/>
          <w:sz w:val="22"/>
          <w:szCs w:val="22"/>
        </w:rPr>
      </w:pPr>
      <w:r w:rsidRPr="00C04B62">
        <w:rPr>
          <w:rFonts w:ascii="Arial" w:hAnsi="Arial" w:cs="Arial"/>
          <w:sz w:val="22"/>
          <w:szCs w:val="22"/>
        </w:rPr>
        <w:tab/>
      </w:r>
      <w:r w:rsidR="004A6B45" w:rsidRPr="00C04B62">
        <w:rPr>
          <w:rFonts w:ascii="Arial" w:hAnsi="Arial" w:cs="Arial"/>
          <w:sz w:val="22"/>
          <w:szCs w:val="22"/>
        </w:rPr>
        <w:t>FIRMA DEL DICHIARANTE</w:t>
      </w:r>
    </w:p>
    <w:p w14:paraId="30D15791" w14:textId="3944D6F1" w:rsidR="004A6B45" w:rsidRPr="00C04B62" w:rsidRDefault="004A6B45" w:rsidP="00C0752D">
      <w:pPr>
        <w:tabs>
          <w:tab w:val="center" w:pos="6804"/>
        </w:tabs>
        <w:rPr>
          <w:rFonts w:ascii="Arial" w:hAnsi="Arial" w:cs="Arial"/>
          <w:sz w:val="22"/>
          <w:szCs w:val="22"/>
        </w:rPr>
      </w:pPr>
    </w:p>
    <w:p w14:paraId="20F6AF3F" w14:textId="77777777" w:rsidR="00C0752D" w:rsidRPr="00C04B62" w:rsidRDefault="00C0752D" w:rsidP="00C0752D">
      <w:pPr>
        <w:tabs>
          <w:tab w:val="center" w:pos="6804"/>
        </w:tabs>
        <w:rPr>
          <w:rFonts w:ascii="Arial" w:hAnsi="Arial" w:cs="Arial"/>
          <w:sz w:val="22"/>
          <w:szCs w:val="22"/>
        </w:rPr>
      </w:pPr>
    </w:p>
    <w:p w14:paraId="66BB0468" w14:textId="776B446C" w:rsidR="00C0752D" w:rsidRPr="00C04B62" w:rsidRDefault="00C0752D" w:rsidP="00C0752D">
      <w:pPr>
        <w:tabs>
          <w:tab w:val="center" w:pos="6804"/>
        </w:tabs>
        <w:rPr>
          <w:rFonts w:ascii="Arial" w:hAnsi="Arial" w:cs="Arial"/>
          <w:sz w:val="22"/>
          <w:szCs w:val="22"/>
        </w:rPr>
      </w:pPr>
      <w:r w:rsidRPr="00C04B62">
        <w:rPr>
          <w:rFonts w:ascii="Arial" w:hAnsi="Arial" w:cs="Arial"/>
          <w:sz w:val="22"/>
          <w:szCs w:val="22"/>
        </w:rPr>
        <w:tab/>
        <w:t>_________________</w:t>
      </w:r>
      <w:r w:rsidR="00A106B0" w:rsidRPr="00C04B62">
        <w:rPr>
          <w:rFonts w:ascii="Arial" w:hAnsi="Arial" w:cs="Arial"/>
          <w:sz w:val="22"/>
          <w:szCs w:val="22"/>
        </w:rPr>
        <w:t>___</w:t>
      </w:r>
      <w:r w:rsidRPr="00C04B62">
        <w:rPr>
          <w:rFonts w:ascii="Arial" w:hAnsi="Arial" w:cs="Arial"/>
          <w:sz w:val="22"/>
          <w:szCs w:val="22"/>
        </w:rPr>
        <w:t>_________</w:t>
      </w:r>
    </w:p>
    <w:p w14:paraId="68E760F1" w14:textId="77777777" w:rsidR="00C0752D" w:rsidRPr="00C04B62" w:rsidRDefault="00C0752D" w:rsidP="00C0752D">
      <w:pPr>
        <w:tabs>
          <w:tab w:val="center" w:pos="6804"/>
        </w:tabs>
        <w:rPr>
          <w:rFonts w:ascii="Arial" w:hAnsi="Arial" w:cs="Arial"/>
          <w:sz w:val="22"/>
          <w:szCs w:val="22"/>
        </w:rPr>
      </w:pPr>
    </w:p>
    <w:p w14:paraId="15A13032" w14:textId="77777777" w:rsidR="00A106B0" w:rsidRPr="00C04B62" w:rsidRDefault="00A106B0" w:rsidP="005E4C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96443E" w14:textId="7E4419DD" w:rsidR="004C6118" w:rsidRPr="00C04B62" w:rsidRDefault="005E4C4D" w:rsidP="005E4C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04B62">
        <w:rPr>
          <w:rFonts w:ascii="Arial" w:hAnsi="Arial" w:cs="Arial"/>
          <w:sz w:val="22"/>
          <w:szCs w:val="22"/>
        </w:rPr>
        <w:t>Il Dichiarante autorizza il trattamento dei dati forniti per l’espletamento di funzioni istituzionali da parte del comune con modalità e procedure strettamente necessarie per le operazion</w:t>
      </w:r>
      <w:r w:rsidR="00A106B0" w:rsidRPr="00C04B62">
        <w:rPr>
          <w:rFonts w:ascii="Arial" w:hAnsi="Arial" w:cs="Arial"/>
          <w:sz w:val="22"/>
          <w:szCs w:val="22"/>
        </w:rPr>
        <w:t>i</w:t>
      </w:r>
      <w:r w:rsidRPr="00C04B62">
        <w:rPr>
          <w:rFonts w:ascii="Arial" w:hAnsi="Arial" w:cs="Arial"/>
          <w:sz w:val="22"/>
          <w:szCs w:val="22"/>
        </w:rPr>
        <w:t xml:space="preserve"> e servizi connessi con i procedimenti e i provvedimenti che lo riguardano, ai sensi della D.Lgs. 196/2003</w:t>
      </w:r>
      <w:r w:rsidR="00AC57D2" w:rsidRPr="00C04B62">
        <w:rPr>
          <w:rFonts w:ascii="Arial" w:hAnsi="Arial" w:cs="Arial"/>
          <w:sz w:val="22"/>
          <w:szCs w:val="22"/>
        </w:rPr>
        <w:t xml:space="preserve"> e</w:t>
      </w:r>
      <w:r w:rsidR="003A0B53" w:rsidRPr="00C04B62">
        <w:rPr>
          <w:rFonts w:ascii="Arial" w:hAnsi="Arial" w:cs="Arial"/>
          <w:sz w:val="22"/>
          <w:szCs w:val="22"/>
        </w:rPr>
        <w:t xml:space="preserve"> come previsto dal Regolamento UE n. 2016/679</w:t>
      </w:r>
      <w:r w:rsidRPr="00C04B62">
        <w:rPr>
          <w:rFonts w:ascii="Arial" w:hAnsi="Arial" w:cs="Arial"/>
          <w:sz w:val="22"/>
          <w:szCs w:val="22"/>
        </w:rPr>
        <w:t>.</w:t>
      </w:r>
    </w:p>
    <w:p w14:paraId="23B3C782" w14:textId="77777777" w:rsidR="005E4C4D" w:rsidRPr="00C04B62" w:rsidRDefault="005E4C4D" w:rsidP="005E4C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04B62">
        <w:rPr>
          <w:rFonts w:ascii="Arial" w:hAnsi="Arial" w:cs="Arial"/>
          <w:sz w:val="22"/>
          <w:szCs w:val="22"/>
        </w:rPr>
        <w:t>Letto, confermato e sottoscritto</w:t>
      </w:r>
    </w:p>
    <w:p w14:paraId="0F40F4D6" w14:textId="77777777" w:rsidR="003A0B53" w:rsidRPr="00C04B62" w:rsidRDefault="003A0B53" w:rsidP="005E4C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44F8E5" w14:textId="573586C8" w:rsidR="005E4C4D" w:rsidRPr="00C04B62" w:rsidRDefault="005E4C4D" w:rsidP="005E4C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04B62">
        <w:rPr>
          <w:rFonts w:ascii="Arial" w:hAnsi="Arial" w:cs="Arial"/>
          <w:sz w:val="22"/>
          <w:szCs w:val="22"/>
        </w:rPr>
        <w:t>________________, li__________________</w:t>
      </w:r>
    </w:p>
    <w:p w14:paraId="632DFDF6" w14:textId="77777777" w:rsidR="003A0B53" w:rsidRPr="00C04B62" w:rsidRDefault="003A0B53" w:rsidP="003A0B53">
      <w:pPr>
        <w:tabs>
          <w:tab w:val="center" w:pos="6804"/>
        </w:tabs>
        <w:rPr>
          <w:rFonts w:ascii="Arial" w:hAnsi="Arial" w:cs="Arial"/>
          <w:sz w:val="22"/>
          <w:szCs w:val="22"/>
        </w:rPr>
      </w:pPr>
      <w:r w:rsidRPr="00C04B62">
        <w:rPr>
          <w:rFonts w:ascii="Arial" w:hAnsi="Arial" w:cs="Arial"/>
          <w:sz w:val="22"/>
          <w:szCs w:val="22"/>
        </w:rPr>
        <w:tab/>
        <w:t>FIRMA DEL DICHIARANTE</w:t>
      </w:r>
    </w:p>
    <w:p w14:paraId="7674C1C5" w14:textId="77777777" w:rsidR="003A0B53" w:rsidRPr="00C04B62" w:rsidRDefault="003A0B53" w:rsidP="003A0B53">
      <w:pPr>
        <w:tabs>
          <w:tab w:val="center" w:pos="6804"/>
        </w:tabs>
        <w:rPr>
          <w:rFonts w:ascii="Arial" w:hAnsi="Arial" w:cs="Arial"/>
          <w:sz w:val="22"/>
          <w:szCs w:val="22"/>
        </w:rPr>
      </w:pPr>
    </w:p>
    <w:p w14:paraId="783AA8FC" w14:textId="77777777" w:rsidR="003A0B53" w:rsidRPr="00C04B62" w:rsidRDefault="003A0B53" w:rsidP="003A0B53">
      <w:pPr>
        <w:tabs>
          <w:tab w:val="center" w:pos="6804"/>
        </w:tabs>
        <w:rPr>
          <w:rFonts w:ascii="Arial" w:hAnsi="Arial" w:cs="Arial"/>
          <w:sz w:val="22"/>
          <w:szCs w:val="22"/>
        </w:rPr>
      </w:pPr>
    </w:p>
    <w:p w14:paraId="7D71C6A7" w14:textId="77777777" w:rsidR="003A0B53" w:rsidRPr="00C04B62" w:rsidRDefault="003A0B53" w:rsidP="003A0B53">
      <w:pPr>
        <w:tabs>
          <w:tab w:val="center" w:pos="6804"/>
        </w:tabs>
        <w:rPr>
          <w:rFonts w:ascii="Arial" w:hAnsi="Arial" w:cs="Arial"/>
          <w:sz w:val="22"/>
          <w:szCs w:val="22"/>
        </w:rPr>
      </w:pPr>
      <w:r w:rsidRPr="00C04B62">
        <w:rPr>
          <w:rFonts w:ascii="Arial" w:hAnsi="Arial" w:cs="Arial"/>
          <w:sz w:val="22"/>
          <w:szCs w:val="22"/>
        </w:rPr>
        <w:tab/>
        <w:t>__________________________</w:t>
      </w:r>
    </w:p>
    <w:p w14:paraId="10DEDF4B" w14:textId="77777777" w:rsidR="003A0B53" w:rsidRPr="00C04B62" w:rsidRDefault="003A0B53" w:rsidP="003A0B53">
      <w:pPr>
        <w:tabs>
          <w:tab w:val="center" w:pos="6804"/>
        </w:tabs>
        <w:rPr>
          <w:rFonts w:ascii="Arial" w:hAnsi="Arial" w:cs="Arial"/>
          <w:sz w:val="22"/>
          <w:szCs w:val="22"/>
        </w:rPr>
      </w:pPr>
    </w:p>
    <w:p w14:paraId="2A2D967E" w14:textId="71D6753E" w:rsidR="005E4C4D" w:rsidRPr="00C04B62" w:rsidRDefault="005E4C4D" w:rsidP="005E4C4D">
      <w:pPr>
        <w:tabs>
          <w:tab w:val="center" w:pos="6804"/>
        </w:tabs>
        <w:rPr>
          <w:rFonts w:ascii="Arial" w:hAnsi="Arial" w:cs="Arial"/>
          <w:sz w:val="22"/>
          <w:szCs w:val="22"/>
        </w:rPr>
      </w:pPr>
      <w:r w:rsidRPr="00C04B62">
        <w:rPr>
          <w:rFonts w:ascii="Arial" w:hAnsi="Arial" w:cs="Arial"/>
          <w:sz w:val="22"/>
          <w:szCs w:val="22"/>
        </w:rPr>
        <w:tab/>
      </w:r>
    </w:p>
    <w:p w14:paraId="5FAE95C0" w14:textId="54E71826" w:rsidR="004A6B45" w:rsidRPr="002C1A12" w:rsidRDefault="004A6B45">
      <w:pPr>
        <w:jc w:val="both"/>
        <w:rPr>
          <w:rFonts w:ascii="Arial" w:hAnsi="Arial" w:cs="Arial"/>
          <w:sz w:val="18"/>
          <w:szCs w:val="18"/>
        </w:rPr>
      </w:pPr>
      <w:r w:rsidRPr="002C1A12">
        <w:rPr>
          <w:rFonts w:ascii="Arial" w:hAnsi="Arial" w:cs="Arial"/>
          <w:sz w:val="18"/>
          <w:szCs w:val="18"/>
        </w:rPr>
        <w:t>Note:</w:t>
      </w:r>
    </w:p>
    <w:p w14:paraId="47B3C649" w14:textId="7865EED8" w:rsidR="004A6B45" w:rsidRPr="002C1A12" w:rsidRDefault="004A6B45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18"/>
          <w:szCs w:val="18"/>
        </w:rPr>
      </w:pPr>
      <w:r w:rsidRPr="002C1A12">
        <w:rPr>
          <w:rFonts w:ascii="Arial" w:hAnsi="Arial" w:cs="Arial"/>
          <w:sz w:val="18"/>
          <w:szCs w:val="18"/>
        </w:rPr>
        <w:t>Firma non autenticata se accompagnata da fotocopia di valido documento di riconoscimento del dichiarante</w:t>
      </w:r>
      <w:r w:rsidR="00C0752D" w:rsidRPr="002C1A12">
        <w:rPr>
          <w:rFonts w:ascii="Arial" w:hAnsi="Arial" w:cs="Arial"/>
          <w:sz w:val="18"/>
          <w:szCs w:val="18"/>
        </w:rPr>
        <w:t>;</w:t>
      </w:r>
    </w:p>
    <w:p w14:paraId="56CAA8B3" w14:textId="7988CDC6" w:rsidR="004A6B45" w:rsidRPr="002C1A12" w:rsidRDefault="004A6B45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  <w:sz w:val="18"/>
          <w:szCs w:val="18"/>
        </w:rPr>
      </w:pPr>
      <w:r w:rsidRPr="002C1A12">
        <w:rPr>
          <w:rFonts w:ascii="Arial" w:hAnsi="Arial" w:cs="Arial"/>
          <w:sz w:val="18"/>
          <w:szCs w:val="18"/>
        </w:rPr>
        <w:t>La firma va ripetuta su ogni foglio di cui si compone la dichiarazione</w:t>
      </w:r>
      <w:r w:rsidR="00C0752D" w:rsidRPr="002C1A12">
        <w:rPr>
          <w:rFonts w:ascii="Arial" w:hAnsi="Arial" w:cs="Arial"/>
          <w:sz w:val="18"/>
          <w:szCs w:val="18"/>
        </w:rPr>
        <w:t>.</w:t>
      </w:r>
    </w:p>
    <w:sectPr w:rsidR="004A6B45" w:rsidRPr="002C1A12" w:rsidSect="00F06237">
      <w:footnotePr>
        <w:pos w:val="beneathText"/>
      </w:footnotePr>
      <w:pgSz w:w="11905" w:h="16837"/>
      <w:pgMar w:top="1417" w:right="1134" w:bottom="1134" w:left="1134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A48E" w14:textId="77777777" w:rsidR="004A6B45" w:rsidRDefault="004A6B45" w:rsidP="001C1418">
      <w:r>
        <w:separator/>
      </w:r>
    </w:p>
  </w:endnote>
  <w:endnote w:type="continuationSeparator" w:id="0">
    <w:p w14:paraId="04210B73" w14:textId="77777777" w:rsidR="004A6B45" w:rsidRDefault="004A6B45" w:rsidP="001C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11C29" w14:textId="77777777" w:rsidR="004A6B45" w:rsidRDefault="004A6B45" w:rsidP="001C1418">
      <w:r>
        <w:separator/>
      </w:r>
    </w:p>
  </w:footnote>
  <w:footnote w:type="continuationSeparator" w:id="0">
    <w:p w14:paraId="2D38F235" w14:textId="77777777" w:rsidR="004A6B45" w:rsidRDefault="004A6B45" w:rsidP="001C1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6" w15:restartNumberingAfterBreak="0">
    <w:nsid w:val="0D687964"/>
    <w:multiLevelType w:val="hybridMultilevel"/>
    <w:tmpl w:val="615C5FF4"/>
    <w:lvl w:ilvl="0" w:tplc="FBEC3B6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CB3601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2D85FFC"/>
    <w:multiLevelType w:val="hybridMultilevel"/>
    <w:tmpl w:val="12B626AC"/>
    <w:lvl w:ilvl="0" w:tplc="0000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34A6D43"/>
    <w:multiLevelType w:val="hybridMultilevel"/>
    <w:tmpl w:val="DF2AC772"/>
    <w:lvl w:ilvl="0" w:tplc="ADD0B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C7AFC"/>
    <w:multiLevelType w:val="hybridMultilevel"/>
    <w:tmpl w:val="C302951C"/>
    <w:lvl w:ilvl="0" w:tplc="8B0A95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94F62"/>
    <w:multiLevelType w:val="hybridMultilevel"/>
    <w:tmpl w:val="6132375E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C1823FC"/>
    <w:multiLevelType w:val="hybridMultilevel"/>
    <w:tmpl w:val="5FAA7B02"/>
    <w:lvl w:ilvl="0" w:tplc="FAB6CB28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9"/>
  </w:num>
  <w:num w:numId="9">
    <w:abstractNumId w:val="6"/>
  </w:num>
  <w:num w:numId="10">
    <w:abstractNumId w:val="8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214B1"/>
    <w:rsid w:val="00030136"/>
    <w:rsid w:val="00030E22"/>
    <w:rsid w:val="000441B5"/>
    <w:rsid w:val="00060D49"/>
    <w:rsid w:val="00073DAA"/>
    <w:rsid w:val="000B2E6B"/>
    <w:rsid w:val="000C1494"/>
    <w:rsid w:val="000C5C40"/>
    <w:rsid w:val="000F0362"/>
    <w:rsid w:val="000F101F"/>
    <w:rsid w:val="00112F4B"/>
    <w:rsid w:val="00137F5F"/>
    <w:rsid w:val="0015357A"/>
    <w:rsid w:val="0015392A"/>
    <w:rsid w:val="001549A3"/>
    <w:rsid w:val="001551B9"/>
    <w:rsid w:val="0016546A"/>
    <w:rsid w:val="00177F25"/>
    <w:rsid w:val="001841E8"/>
    <w:rsid w:val="00192020"/>
    <w:rsid w:val="001A51BB"/>
    <w:rsid w:val="001C1418"/>
    <w:rsid w:val="001E2DCB"/>
    <w:rsid w:val="001E3A03"/>
    <w:rsid w:val="0021075A"/>
    <w:rsid w:val="00227F83"/>
    <w:rsid w:val="00252B63"/>
    <w:rsid w:val="00252F8A"/>
    <w:rsid w:val="002806D5"/>
    <w:rsid w:val="00280848"/>
    <w:rsid w:val="0029632E"/>
    <w:rsid w:val="002C1A12"/>
    <w:rsid w:val="002D428B"/>
    <w:rsid w:val="002D776D"/>
    <w:rsid w:val="002E6579"/>
    <w:rsid w:val="00336EA8"/>
    <w:rsid w:val="0036631F"/>
    <w:rsid w:val="0039001D"/>
    <w:rsid w:val="00391C88"/>
    <w:rsid w:val="00397444"/>
    <w:rsid w:val="003A0B53"/>
    <w:rsid w:val="003B0B47"/>
    <w:rsid w:val="003B110B"/>
    <w:rsid w:val="003C4757"/>
    <w:rsid w:val="003C73C7"/>
    <w:rsid w:val="00412C98"/>
    <w:rsid w:val="004138C6"/>
    <w:rsid w:val="004568C8"/>
    <w:rsid w:val="004663A7"/>
    <w:rsid w:val="00466D2A"/>
    <w:rsid w:val="00470609"/>
    <w:rsid w:val="0048792A"/>
    <w:rsid w:val="004A6B45"/>
    <w:rsid w:val="004A7C90"/>
    <w:rsid w:val="004B0616"/>
    <w:rsid w:val="004C6118"/>
    <w:rsid w:val="0053759A"/>
    <w:rsid w:val="00543A0A"/>
    <w:rsid w:val="0056445F"/>
    <w:rsid w:val="005E4C4D"/>
    <w:rsid w:val="0060316E"/>
    <w:rsid w:val="00607338"/>
    <w:rsid w:val="006214B1"/>
    <w:rsid w:val="0064226E"/>
    <w:rsid w:val="0065664F"/>
    <w:rsid w:val="006609E3"/>
    <w:rsid w:val="00682A0D"/>
    <w:rsid w:val="00696F1B"/>
    <w:rsid w:val="006C57F9"/>
    <w:rsid w:val="006E1405"/>
    <w:rsid w:val="006F589A"/>
    <w:rsid w:val="00767453"/>
    <w:rsid w:val="007709AB"/>
    <w:rsid w:val="00781D89"/>
    <w:rsid w:val="00793BFC"/>
    <w:rsid w:val="00793F58"/>
    <w:rsid w:val="007970B7"/>
    <w:rsid w:val="007971E7"/>
    <w:rsid w:val="007A4C4F"/>
    <w:rsid w:val="007E7DAE"/>
    <w:rsid w:val="00801E8A"/>
    <w:rsid w:val="00815C4A"/>
    <w:rsid w:val="00826C9B"/>
    <w:rsid w:val="008371EE"/>
    <w:rsid w:val="008539A8"/>
    <w:rsid w:val="0087262A"/>
    <w:rsid w:val="008D31D1"/>
    <w:rsid w:val="008D40EC"/>
    <w:rsid w:val="00906C36"/>
    <w:rsid w:val="009242A3"/>
    <w:rsid w:val="0093208B"/>
    <w:rsid w:val="009465FB"/>
    <w:rsid w:val="009D208D"/>
    <w:rsid w:val="009D7FA0"/>
    <w:rsid w:val="009F0920"/>
    <w:rsid w:val="00A004E2"/>
    <w:rsid w:val="00A106B0"/>
    <w:rsid w:val="00A2724C"/>
    <w:rsid w:val="00AB1F46"/>
    <w:rsid w:val="00AC57D2"/>
    <w:rsid w:val="00AF343C"/>
    <w:rsid w:val="00BA7043"/>
    <w:rsid w:val="00BC4093"/>
    <w:rsid w:val="00BD731D"/>
    <w:rsid w:val="00C04B62"/>
    <w:rsid w:val="00C0752D"/>
    <w:rsid w:val="00C10647"/>
    <w:rsid w:val="00C300D6"/>
    <w:rsid w:val="00C3542F"/>
    <w:rsid w:val="00C456DF"/>
    <w:rsid w:val="00C529E9"/>
    <w:rsid w:val="00C539C0"/>
    <w:rsid w:val="00C55A94"/>
    <w:rsid w:val="00C605BE"/>
    <w:rsid w:val="00C95E46"/>
    <w:rsid w:val="00CA5225"/>
    <w:rsid w:val="00D11BD7"/>
    <w:rsid w:val="00D2070F"/>
    <w:rsid w:val="00D3240D"/>
    <w:rsid w:val="00D775D3"/>
    <w:rsid w:val="00D80496"/>
    <w:rsid w:val="00D81FCE"/>
    <w:rsid w:val="00DB1DCF"/>
    <w:rsid w:val="00DD33C1"/>
    <w:rsid w:val="00DE5A42"/>
    <w:rsid w:val="00E31B8F"/>
    <w:rsid w:val="00E423DF"/>
    <w:rsid w:val="00E8035B"/>
    <w:rsid w:val="00E837A3"/>
    <w:rsid w:val="00EA04D4"/>
    <w:rsid w:val="00ED1E17"/>
    <w:rsid w:val="00EE7848"/>
    <w:rsid w:val="00F022EC"/>
    <w:rsid w:val="00F05AD1"/>
    <w:rsid w:val="00F06237"/>
    <w:rsid w:val="00F13FE4"/>
    <w:rsid w:val="00F23EEB"/>
    <w:rsid w:val="00F63AF3"/>
    <w:rsid w:val="00F74844"/>
    <w:rsid w:val="00F9182A"/>
    <w:rsid w:val="00FE6544"/>
    <w:rsid w:val="00FF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740F75D"/>
  <w15:docId w15:val="{A7F5BA8E-7380-4DA4-9235-7556593B1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6237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F06237"/>
    <w:rPr>
      <w:sz w:val="20"/>
      <w:szCs w:val="20"/>
    </w:rPr>
  </w:style>
  <w:style w:type="character" w:customStyle="1" w:styleId="WW8Num3z0">
    <w:name w:val="WW8Num3z0"/>
    <w:uiPriority w:val="99"/>
    <w:rsid w:val="00F06237"/>
    <w:rPr>
      <w:rFonts w:ascii="Times New Roman" w:hAnsi="Times New Roman" w:cs="Times New Roman"/>
    </w:rPr>
  </w:style>
  <w:style w:type="character" w:customStyle="1" w:styleId="Absatz-Standardschriftart">
    <w:name w:val="Absatz-Standardschriftart"/>
    <w:uiPriority w:val="99"/>
    <w:rsid w:val="00F06237"/>
  </w:style>
  <w:style w:type="character" w:customStyle="1" w:styleId="WW8Num5z0">
    <w:name w:val="WW8Num5z0"/>
    <w:uiPriority w:val="99"/>
    <w:rsid w:val="00F06237"/>
    <w:rPr>
      <w:rFonts w:ascii="Times New Roman" w:hAnsi="Times New Roman" w:cs="Times New Roman"/>
    </w:rPr>
  </w:style>
  <w:style w:type="character" w:customStyle="1" w:styleId="Carpredefinitoparagrafo1">
    <w:name w:val="Car. predefinito paragrafo1"/>
    <w:uiPriority w:val="99"/>
    <w:rsid w:val="00F06237"/>
  </w:style>
  <w:style w:type="character" w:customStyle="1" w:styleId="Caratteredinumerazione">
    <w:name w:val="Carattere di numerazione"/>
    <w:uiPriority w:val="99"/>
    <w:rsid w:val="00F06237"/>
  </w:style>
  <w:style w:type="paragraph" w:styleId="Corpotesto">
    <w:name w:val="Body Text"/>
    <w:basedOn w:val="Normale"/>
    <w:link w:val="CorpotestoCarattere"/>
    <w:uiPriority w:val="99"/>
    <w:rsid w:val="00F062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A4AD5"/>
    <w:rPr>
      <w:sz w:val="24"/>
      <w:szCs w:val="24"/>
      <w:lang w:eastAsia="ar-SA"/>
    </w:rPr>
  </w:style>
  <w:style w:type="paragraph" w:styleId="Elenco">
    <w:name w:val="List"/>
    <w:basedOn w:val="Corpotesto"/>
    <w:uiPriority w:val="99"/>
    <w:rsid w:val="00F06237"/>
  </w:style>
  <w:style w:type="paragraph" w:customStyle="1" w:styleId="Dicitura">
    <w:name w:val="Dicitura"/>
    <w:basedOn w:val="Normale"/>
    <w:uiPriority w:val="99"/>
    <w:rsid w:val="00F06237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ice">
    <w:name w:val="Indice"/>
    <w:basedOn w:val="Normale"/>
    <w:uiPriority w:val="99"/>
    <w:rsid w:val="00F06237"/>
    <w:pPr>
      <w:suppressLineNumbers/>
    </w:pPr>
  </w:style>
  <w:style w:type="paragraph" w:customStyle="1" w:styleId="Intestazione1">
    <w:name w:val="Intestazione1"/>
    <w:basedOn w:val="Normale"/>
    <w:next w:val="Corpotesto"/>
    <w:uiPriority w:val="99"/>
    <w:rsid w:val="00F06237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F06237"/>
    <w:pPr>
      <w:jc w:val="center"/>
    </w:pPr>
    <w:rPr>
      <w:rFonts w:ascii="Arial" w:hAnsi="Arial" w:cs="Arial"/>
      <w:color w:val="0000FF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1A4AD5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ottotitolo">
    <w:name w:val="Subtitle"/>
    <w:basedOn w:val="Intestazione1"/>
    <w:next w:val="Corpotesto"/>
    <w:link w:val="SottotitoloCarattere"/>
    <w:uiPriority w:val="99"/>
    <w:qFormat/>
    <w:rsid w:val="00F06237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A4AD5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customStyle="1" w:styleId="Default">
    <w:name w:val="Default"/>
    <w:uiPriority w:val="99"/>
    <w:rsid w:val="00F06237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1C14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C1418"/>
    <w:rPr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1C14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C1418"/>
    <w:rPr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E31B8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E31B8F"/>
    <w:rPr>
      <w:rFonts w:ascii="Segoe UI" w:hAnsi="Segoe UI" w:cs="Segoe UI"/>
      <w:sz w:val="18"/>
      <w:szCs w:val="18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06B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06B0"/>
    <w:rPr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06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2E639-DCA3-441F-8407-52214A32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Comune di Caltavuturo</dc:creator>
  <cp:keywords/>
  <dc:description/>
  <cp:lastModifiedBy>pc-642</cp:lastModifiedBy>
  <cp:revision>56</cp:revision>
  <cp:lastPrinted>2017-01-16T11:59:00Z</cp:lastPrinted>
  <dcterms:created xsi:type="dcterms:W3CDTF">2017-01-17T12:00:00Z</dcterms:created>
  <dcterms:modified xsi:type="dcterms:W3CDTF">2023-11-14T10:28:00Z</dcterms:modified>
</cp:coreProperties>
</file>